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CC475" w14:textId="77777777" w:rsidR="008455EC" w:rsidRDefault="008455EC" w:rsidP="00BE45BD">
      <w:pPr>
        <w:ind w:firstLine="0"/>
        <w:contextualSpacing/>
        <w:rPr>
          <w:rFonts w:cs="Arial"/>
          <w:b/>
          <w:bCs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7145"/>
      </w:tblGrid>
      <w:tr w:rsidR="00BE45BD" w:rsidRPr="00A41CF5" w14:paraId="20B54365" w14:textId="77777777" w:rsidTr="00C957E9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99F55" w14:textId="77777777" w:rsidR="00BE45BD" w:rsidRPr="00F20EE8" w:rsidRDefault="00BE45BD" w:rsidP="00C957E9">
            <w:pPr>
              <w:pStyle w:val="afff1"/>
            </w:pP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27020" w14:textId="77777777" w:rsidR="00BE45BD" w:rsidRPr="00A41CF5" w:rsidRDefault="00BE45BD" w:rsidP="00C957E9">
            <w:pPr>
              <w:ind w:left="-240"/>
              <w:contextualSpacing/>
              <w:jc w:val="center"/>
              <w:rPr>
                <w:b/>
                <w:sz w:val="32"/>
                <w:szCs w:val="32"/>
                <w:lang w:eastAsia="ru-RU"/>
              </w:rPr>
            </w:pPr>
            <w:r w:rsidRPr="00A41CF5">
              <w:rPr>
                <w:b/>
                <w:sz w:val="32"/>
                <w:szCs w:val="32"/>
                <w:lang w:eastAsia="ru-RU"/>
              </w:rPr>
              <w:t>Общество с ограниченной ответственностью</w:t>
            </w:r>
          </w:p>
          <w:p w14:paraId="0DD43300" w14:textId="77777777" w:rsidR="00BE45BD" w:rsidRPr="00FF48EC" w:rsidRDefault="00BE45BD" w:rsidP="00C957E9">
            <w:pPr>
              <w:ind w:left="-240"/>
              <w:contextualSpacing/>
              <w:jc w:val="center"/>
              <w:rPr>
                <w:b/>
                <w:sz w:val="32"/>
                <w:szCs w:val="32"/>
                <w:lang w:eastAsia="ru-RU"/>
              </w:rPr>
            </w:pPr>
            <w:r>
              <w:rPr>
                <w:b/>
                <w:sz w:val="32"/>
                <w:szCs w:val="32"/>
                <w:lang w:eastAsia="ru-RU"/>
              </w:rPr>
              <w:t xml:space="preserve">СКБ </w:t>
            </w:r>
            <w:r w:rsidRPr="00A41CF5">
              <w:rPr>
                <w:b/>
                <w:sz w:val="32"/>
                <w:szCs w:val="32"/>
                <w:lang w:eastAsia="ru-RU"/>
              </w:rPr>
              <w:t>«</w:t>
            </w:r>
            <w:r>
              <w:rPr>
                <w:b/>
                <w:sz w:val="32"/>
                <w:szCs w:val="32"/>
                <w:lang w:eastAsia="ru-RU"/>
              </w:rPr>
              <w:t>ПРОЕКТ</w:t>
            </w:r>
            <w:r w:rsidRPr="00A41CF5">
              <w:rPr>
                <w:b/>
                <w:sz w:val="32"/>
                <w:szCs w:val="32"/>
                <w:lang w:eastAsia="ru-RU"/>
              </w:rPr>
              <w:t>»</w:t>
            </w:r>
          </w:p>
        </w:tc>
      </w:tr>
    </w:tbl>
    <w:p w14:paraId="64E73C9A" w14:textId="77777777" w:rsidR="00BE45BD" w:rsidRPr="003E5AD4" w:rsidRDefault="00BE45BD" w:rsidP="00BE45BD">
      <w:pPr>
        <w:keepLines/>
        <w:ind w:left="-240"/>
        <w:contextualSpacing/>
        <w:jc w:val="center"/>
        <w:rPr>
          <w:sz w:val="20"/>
          <w:szCs w:val="20"/>
          <w:lang w:eastAsia="ru-RU"/>
        </w:rPr>
      </w:pPr>
      <w:r w:rsidRPr="003E5AD4">
        <w:rPr>
          <w:sz w:val="20"/>
          <w:szCs w:val="20"/>
          <w:lang w:eastAsia="ru-RU"/>
        </w:rPr>
        <w:t xml:space="preserve">Ивановская область, г. Иваново, ул. </w:t>
      </w:r>
      <w:proofErr w:type="spellStart"/>
      <w:r w:rsidRPr="003E5AD4">
        <w:rPr>
          <w:sz w:val="20"/>
          <w:szCs w:val="20"/>
          <w:lang w:eastAsia="ru-RU"/>
        </w:rPr>
        <w:t>Велижская</w:t>
      </w:r>
      <w:proofErr w:type="spellEnd"/>
      <w:r w:rsidRPr="003E5AD4">
        <w:rPr>
          <w:sz w:val="20"/>
          <w:szCs w:val="20"/>
          <w:lang w:eastAsia="ru-RU"/>
        </w:rPr>
        <w:t>, д. 1.</w:t>
      </w:r>
    </w:p>
    <w:p w14:paraId="160CC1A8" w14:textId="77777777" w:rsidR="00BE45BD" w:rsidRPr="003E5AD4" w:rsidRDefault="00BE45BD" w:rsidP="00BE45BD">
      <w:pPr>
        <w:keepLines/>
        <w:ind w:left="-240"/>
        <w:contextualSpacing/>
        <w:jc w:val="center"/>
        <w:rPr>
          <w:sz w:val="20"/>
          <w:szCs w:val="20"/>
          <w:lang w:eastAsia="ru-RU"/>
        </w:rPr>
      </w:pPr>
      <w:r w:rsidRPr="003E5AD4">
        <w:rPr>
          <w:sz w:val="20"/>
          <w:szCs w:val="20"/>
          <w:lang w:eastAsia="ru-RU"/>
        </w:rPr>
        <w:t>Тел. в г. Иваново (4932) 93-63-09, е-</w:t>
      </w:r>
      <w:proofErr w:type="spellStart"/>
      <w:r w:rsidRPr="003E5AD4">
        <w:rPr>
          <w:sz w:val="20"/>
          <w:szCs w:val="20"/>
          <w:lang w:eastAsia="ru-RU"/>
        </w:rPr>
        <w:t>mail</w:t>
      </w:r>
      <w:proofErr w:type="spellEnd"/>
      <w:r w:rsidRPr="003E5AD4">
        <w:rPr>
          <w:sz w:val="20"/>
          <w:szCs w:val="20"/>
          <w:lang w:eastAsia="ru-RU"/>
        </w:rPr>
        <w:t xml:space="preserve">: </w:t>
      </w:r>
      <w:hyperlink r:id="rId9" w:history="1">
        <w:r w:rsidRPr="003E5AD4">
          <w:rPr>
            <w:sz w:val="20"/>
            <w:lang w:val="en-US" w:eastAsia="ru-RU"/>
          </w:rPr>
          <w:t>skb</w:t>
        </w:r>
        <w:r w:rsidRPr="003E5AD4">
          <w:rPr>
            <w:sz w:val="20"/>
            <w:lang w:eastAsia="ru-RU"/>
          </w:rPr>
          <w:t>-</w:t>
        </w:r>
        <w:r w:rsidRPr="003E5AD4">
          <w:rPr>
            <w:sz w:val="20"/>
            <w:lang w:val="en-US" w:eastAsia="ru-RU"/>
          </w:rPr>
          <w:t>proekt</w:t>
        </w:r>
        <w:r w:rsidRPr="003E5AD4">
          <w:rPr>
            <w:sz w:val="20"/>
            <w:lang w:eastAsia="ru-RU"/>
          </w:rPr>
          <w:t>@</w:t>
        </w:r>
        <w:r w:rsidRPr="003E5AD4">
          <w:rPr>
            <w:sz w:val="20"/>
            <w:lang w:val="en-US" w:eastAsia="ru-RU"/>
          </w:rPr>
          <w:t>mail</w:t>
        </w:r>
        <w:r w:rsidRPr="003E5AD4">
          <w:rPr>
            <w:sz w:val="20"/>
            <w:lang w:eastAsia="ru-RU"/>
          </w:rPr>
          <w:t>.</w:t>
        </w:r>
        <w:r w:rsidRPr="003E5AD4">
          <w:rPr>
            <w:sz w:val="20"/>
            <w:lang w:val="en-US" w:eastAsia="ru-RU"/>
          </w:rPr>
          <w:t>ru</w:t>
        </w:r>
      </w:hyperlink>
      <w:r w:rsidRPr="003E5AD4">
        <w:rPr>
          <w:sz w:val="20"/>
          <w:szCs w:val="20"/>
          <w:lang w:eastAsia="ru-RU"/>
        </w:rPr>
        <w:t>, http://</w:t>
      </w:r>
      <w:r w:rsidRPr="003E5AD4">
        <w:t xml:space="preserve"> </w:t>
      </w:r>
      <w:r w:rsidRPr="003E5AD4">
        <w:rPr>
          <w:sz w:val="20"/>
          <w:szCs w:val="20"/>
          <w:lang w:eastAsia="ru-RU"/>
        </w:rPr>
        <w:t>http://www.skb-proekt.ru//</w:t>
      </w:r>
    </w:p>
    <w:p w14:paraId="026DF81E" w14:textId="77777777" w:rsidR="00BE45BD" w:rsidRDefault="00BE45BD" w:rsidP="00BE45BD">
      <w:pPr>
        <w:keepLines/>
        <w:contextualSpacing/>
        <w:jc w:val="center"/>
        <w:rPr>
          <w:sz w:val="20"/>
          <w:szCs w:val="20"/>
          <w:lang w:eastAsia="ru-RU"/>
        </w:rPr>
      </w:pPr>
    </w:p>
    <w:p w14:paraId="6D10478A" w14:textId="77777777" w:rsidR="00BE45BD" w:rsidRDefault="00BE45BD" w:rsidP="00614257">
      <w:pPr>
        <w:keepLines/>
        <w:ind w:firstLine="0"/>
        <w:contextualSpacing/>
        <w:rPr>
          <w:noProof/>
          <w:lang w:eastAsia="ru-RU"/>
        </w:rPr>
      </w:pPr>
    </w:p>
    <w:p w14:paraId="24957990" w14:textId="77777777" w:rsidR="00BE45BD" w:rsidRDefault="00BE45BD" w:rsidP="00BE45BD">
      <w:pPr>
        <w:keepLines/>
        <w:contextualSpacing/>
        <w:jc w:val="center"/>
        <w:rPr>
          <w:noProof/>
          <w:lang w:eastAsia="ru-RU"/>
        </w:rPr>
      </w:pPr>
    </w:p>
    <w:p w14:paraId="156549AE" w14:textId="061980A1" w:rsidR="00BE45BD" w:rsidRDefault="00614257" w:rsidP="00BE45BD">
      <w:pPr>
        <w:keepLines/>
        <w:contextualSpacing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09F21C0" wp14:editId="0E4EF4FF">
            <wp:extent cx="1539240" cy="18897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84CCF" w14:textId="77777777" w:rsidR="00BE45BD" w:rsidRDefault="00BE45BD" w:rsidP="00BE45BD">
      <w:pPr>
        <w:keepLines/>
        <w:contextualSpacing/>
        <w:jc w:val="center"/>
        <w:rPr>
          <w:noProof/>
          <w:lang w:eastAsia="ru-RU"/>
        </w:rPr>
      </w:pPr>
    </w:p>
    <w:p w14:paraId="35C0E915" w14:textId="77777777" w:rsidR="00BE45BD" w:rsidRPr="007748D4" w:rsidRDefault="00BE45BD" w:rsidP="00614257">
      <w:pPr>
        <w:keepLines/>
        <w:ind w:firstLine="0"/>
        <w:rPr>
          <w:b/>
          <w:sz w:val="36"/>
          <w:szCs w:val="36"/>
          <w:lang w:eastAsia="ru-RU"/>
        </w:rPr>
      </w:pPr>
    </w:p>
    <w:p w14:paraId="44BA87EC" w14:textId="42E60CBE" w:rsidR="00BE45BD" w:rsidRPr="00BC219F" w:rsidRDefault="00BE45BD" w:rsidP="00614257">
      <w:pPr>
        <w:keepLines/>
        <w:ind w:right="-285" w:firstLine="0"/>
        <w:jc w:val="center"/>
        <w:rPr>
          <w:b/>
          <w:sz w:val="36"/>
          <w:szCs w:val="36"/>
          <w:lang w:eastAsia="ru-RU"/>
        </w:rPr>
      </w:pPr>
      <w:r w:rsidRPr="00BC219F">
        <w:rPr>
          <w:b/>
          <w:sz w:val="36"/>
          <w:szCs w:val="36"/>
          <w:lang w:eastAsia="ru-RU"/>
        </w:rPr>
        <w:t>ВНЕСЕНИЕ ИЗМЕНЕНИЙ В ГЕНЕРАЛЬНЫЙ ПЛАН</w:t>
      </w:r>
    </w:p>
    <w:p w14:paraId="42FD328A" w14:textId="5430C6B1" w:rsidR="00BE45BD" w:rsidRPr="00BC219F" w:rsidRDefault="00614257" w:rsidP="00614257">
      <w:pPr>
        <w:keepLines/>
        <w:ind w:firstLine="0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ТАЛИЦКО-МУГРЕЕВСКОГО</w:t>
      </w:r>
      <w:r w:rsidR="00BE45BD">
        <w:rPr>
          <w:b/>
          <w:sz w:val="36"/>
          <w:szCs w:val="36"/>
          <w:lang w:eastAsia="ru-RU"/>
        </w:rPr>
        <w:t xml:space="preserve"> </w:t>
      </w:r>
      <w:r w:rsidR="00BE45BD" w:rsidRPr="00BC219F">
        <w:rPr>
          <w:b/>
          <w:sz w:val="36"/>
          <w:szCs w:val="36"/>
          <w:lang w:eastAsia="ru-RU"/>
        </w:rPr>
        <w:t>СЕЛЬСКОГО ПОСЕЛЕНИЯ</w:t>
      </w:r>
    </w:p>
    <w:p w14:paraId="0688AEC1" w14:textId="77777777" w:rsidR="00BE45BD" w:rsidRPr="00BC219F" w:rsidRDefault="00BE45BD" w:rsidP="00614257">
      <w:pPr>
        <w:keepLines/>
        <w:ind w:firstLine="0"/>
        <w:jc w:val="center"/>
        <w:rPr>
          <w:b/>
          <w:sz w:val="36"/>
          <w:szCs w:val="36"/>
          <w:lang w:eastAsia="ru-RU"/>
        </w:rPr>
      </w:pPr>
      <w:bookmarkStart w:id="0" w:name="_Toc185048182"/>
      <w:r>
        <w:rPr>
          <w:b/>
          <w:sz w:val="36"/>
          <w:szCs w:val="36"/>
        </w:rPr>
        <w:t>ЮЖСКОГО</w:t>
      </w:r>
      <w:r w:rsidRPr="00BC219F">
        <w:rPr>
          <w:b/>
          <w:sz w:val="36"/>
          <w:szCs w:val="36"/>
        </w:rPr>
        <w:t xml:space="preserve"> МУНИЦИПАЛЬНОГО РАЙОНА ИВАНОВСКОЙ ОБЛАСТИ</w:t>
      </w:r>
    </w:p>
    <w:bookmarkEnd w:id="0"/>
    <w:p w14:paraId="44A4D4B1" w14:textId="77777777" w:rsidR="00BE45BD" w:rsidRPr="00565ACD" w:rsidRDefault="00BE45BD" w:rsidP="00BE45BD">
      <w:pPr>
        <w:keepLines/>
        <w:ind w:left="567"/>
        <w:jc w:val="center"/>
        <w:rPr>
          <w:b/>
          <w:sz w:val="16"/>
          <w:szCs w:val="16"/>
        </w:rPr>
      </w:pPr>
    </w:p>
    <w:p w14:paraId="02805515" w14:textId="0106B72C" w:rsidR="000B4B69" w:rsidRDefault="000B4B69" w:rsidP="000B4B69">
      <w:pPr>
        <w:ind w:left="567"/>
        <w:jc w:val="center"/>
        <w:rPr>
          <w:kern w:val="1"/>
          <w:lang w:eastAsia="ru-RU"/>
        </w:rPr>
      </w:pPr>
      <w:r w:rsidRPr="005D0ADB">
        <w:rPr>
          <w:kern w:val="1"/>
          <w:lang w:eastAsia="ru-RU"/>
        </w:rPr>
        <w:t xml:space="preserve">(разработано на основании </w:t>
      </w:r>
      <w:r w:rsidRPr="005D0ADB">
        <w:t xml:space="preserve">постановления администрации </w:t>
      </w:r>
      <w:proofErr w:type="spellStart"/>
      <w:r w:rsidRPr="005D0ADB">
        <w:t>Южского</w:t>
      </w:r>
      <w:proofErr w:type="spellEnd"/>
      <w:r w:rsidRPr="005D0ADB">
        <w:t xml:space="preserve"> муниципального района от </w:t>
      </w:r>
      <w:r w:rsidR="00614257">
        <w:t>26</w:t>
      </w:r>
      <w:r w:rsidR="00614257" w:rsidRPr="00980E42">
        <w:t>.0</w:t>
      </w:r>
      <w:r w:rsidR="00614257">
        <w:t>5</w:t>
      </w:r>
      <w:r w:rsidR="00614257" w:rsidRPr="00980E42">
        <w:t>.2020 №</w:t>
      </w:r>
      <w:r w:rsidR="00614257">
        <w:t>389</w:t>
      </w:r>
      <w:r w:rsidR="00614257" w:rsidRPr="00980E42">
        <w:t xml:space="preserve">-П «О подготовке проекта внесения изменений в генеральный план и в правила землепользования и застройки </w:t>
      </w:r>
      <w:proofErr w:type="spellStart"/>
      <w:r w:rsidR="00614257" w:rsidRPr="00980E42">
        <w:t>Талицко-Мугреевского</w:t>
      </w:r>
      <w:proofErr w:type="spellEnd"/>
      <w:r w:rsidR="00614257" w:rsidRPr="00980E42">
        <w:t xml:space="preserve"> сельского поселения</w:t>
      </w:r>
      <w:r w:rsidRPr="005D0ADB">
        <w:t>»)</w:t>
      </w:r>
    </w:p>
    <w:p w14:paraId="104CC4BF" w14:textId="77777777" w:rsidR="00BE45BD" w:rsidRDefault="00BE45BD" w:rsidP="00BE45BD">
      <w:pPr>
        <w:ind w:left="567"/>
        <w:jc w:val="center"/>
        <w:rPr>
          <w:kern w:val="1"/>
          <w:lang w:eastAsia="ru-RU"/>
        </w:rPr>
      </w:pPr>
    </w:p>
    <w:p w14:paraId="6C249D1E" w14:textId="77777777" w:rsidR="00BE45BD" w:rsidRDefault="00BE45BD" w:rsidP="00BE45BD">
      <w:pPr>
        <w:ind w:left="567"/>
        <w:jc w:val="center"/>
        <w:rPr>
          <w:kern w:val="1"/>
          <w:lang w:eastAsia="ru-RU"/>
        </w:rPr>
      </w:pPr>
    </w:p>
    <w:p w14:paraId="53AC6E8D" w14:textId="77777777" w:rsidR="00BE45BD" w:rsidRDefault="00BE45BD" w:rsidP="00BE45BD">
      <w:pPr>
        <w:ind w:left="567"/>
        <w:jc w:val="center"/>
        <w:rPr>
          <w:kern w:val="1"/>
          <w:lang w:eastAsia="ru-RU"/>
        </w:rPr>
      </w:pPr>
    </w:p>
    <w:p w14:paraId="1919EB5F" w14:textId="77777777" w:rsidR="00BE45BD" w:rsidRPr="00565ACD" w:rsidRDefault="00BE45BD" w:rsidP="00BE45BD">
      <w:pPr>
        <w:ind w:left="567"/>
        <w:jc w:val="center"/>
        <w:rPr>
          <w:b/>
          <w:sz w:val="16"/>
          <w:szCs w:val="16"/>
        </w:rPr>
      </w:pPr>
    </w:p>
    <w:p w14:paraId="12674E51" w14:textId="77777777" w:rsidR="00BE45BD" w:rsidRPr="00565ACD" w:rsidRDefault="00636DDE" w:rsidP="00BE45BD">
      <w:pPr>
        <w:keepLines/>
        <w:ind w:left="567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ОПИСАНИЕ ГРАНИЦ НАСЕЛЕННЫХ ПУНКТОВ</w:t>
      </w:r>
    </w:p>
    <w:p w14:paraId="203432C0" w14:textId="77777777" w:rsidR="00BE45BD" w:rsidRPr="00565ACD" w:rsidRDefault="00BE45BD" w:rsidP="00BE45BD">
      <w:pPr>
        <w:keepLines/>
        <w:ind w:left="567"/>
        <w:contextualSpacing/>
        <w:jc w:val="center"/>
        <w:rPr>
          <w:b/>
          <w:sz w:val="16"/>
          <w:szCs w:val="16"/>
        </w:rPr>
      </w:pPr>
    </w:p>
    <w:p w14:paraId="0D8BA181" w14:textId="77777777" w:rsidR="00BE45BD" w:rsidRPr="00565ACD" w:rsidRDefault="00BE45BD" w:rsidP="00BE45BD">
      <w:pPr>
        <w:keepLines/>
        <w:ind w:left="567"/>
        <w:jc w:val="center"/>
        <w:rPr>
          <w:b/>
          <w:sz w:val="32"/>
          <w:szCs w:val="32"/>
        </w:rPr>
      </w:pPr>
    </w:p>
    <w:p w14:paraId="40BF9CB8" w14:textId="77777777" w:rsidR="00BE45BD" w:rsidRPr="00565ACD" w:rsidRDefault="00BE45BD" w:rsidP="00BE45BD">
      <w:pPr>
        <w:keepLines/>
        <w:ind w:left="567"/>
        <w:jc w:val="center"/>
        <w:rPr>
          <w:b/>
          <w:sz w:val="32"/>
          <w:szCs w:val="32"/>
        </w:rPr>
      </w:pPr>
    </w:p>
    <w:p w14:paraId="11EC03EE" w14:textId="77777777" w:rsidR="00BE45BD" w:rsidRDefault="00BE45BD" w:rsidP="00BE45BD">
      <w:pPr>
        <w:keepLines/>
        <w:autoSpaceDE w:val="0"/>
        <w:ind w:left="567"/>
        <w:jc w:val="center"/>
        <w:rPr>
          <w:b/>
          <w:bCs/>
        </w:rPr>
      </w:pPr>
    </w:p>
    <w:p w14:paraId="265F8712" w14:textId="77777777" w:rsidR="00636DDE" w:rsidRDefault="00636DDE" w:rsidP="00BE45BD">
      <w:pPr>
        <w:keepLines/>
        <w:autoSpaceDE w:val="0"/>
        <w:ind w:left="567"/>
        <w:jc w:val="center"/>
        <w:rPr>
          <w:b/>
          <w:bCs/>
        </w:rPr>
      </w:pPr>
    </w:p>
    <w:p w14:paraId="39CD8D90" w14:textId="77777777" w:rsidR="00BE45BD" w:rsidRDefault="00BE45BD" w:rsidP="00BE45BD">
      <w:pPr>
        <w:keepLines/>
        <w:autoSpaceDE w:val="0"/>
        <w:ind w:left="567"/>
        <w:jc w:val="center"/>
        <w:rPr>
          <w:b/>
          <w:bCs/>
        </w:rPr>
      </w:pPr>
    </w:p>
    <w:p w14:paraId="1DBCA6DB" w14:textId="77777777" w:rsidR="00BE45BD" w:rsidRDefault="00BE45BD" w:rsidP="00BE45BD">
      <w:pPr>
        <w:keepLines/>
        <w:autoSpaceDE w:val="0"/>
        <w:ind w:left="567"/>
        <w:jc w:val="center"/>
        <w:rPr>
          <w:b/>
          <w:bCs/>
        </w:rPr>
      </w:pPr>
    </w:p>
    <w:p w14:paraId="6959D55B" w14:textId="77777777" w:rsidR="00BE45BD" w:rsidRDefault="00BE45BD" w:rsidP="00BE45BD">
      <w:pPr>
        <w:keepLines/>
        <w:autoSpaceDE w:val="0"/>
        <w:ind w:left="567"/>
        <w:jc w:val="center"/>
        <w:rPr>
          <w:b/>
          <w:bCs/>
        </w:rPr>
      </w:pPr>
    </w:p>
    <w:p w14:paraId="59FF0A6F" w14:textId="77777777" w:rsidR="00BE45BD" w:rsidRDefault="00BE45BD" w:rsidP="00614257">
      <w:pPr>
        <w:keepLines/>
        <w:autoSpaceDE w:val="0"/>
        <w:ind w:firstLine="0"/>
        <w:rPr>
          <w:b/>
          <w:bCs/>
        </w:rPr>
      </w:pPr>
    </w:p>
    <w:p w14:paraId="284038EA" w14:textId="77777777" w:rsidR="00BE45BD" w:rsidRDefault="00BE45BD" w:rsidP="00BE45BD">
      <w:pPr>
        <w:keepLines/>
        <w:autoSpaceDE w:val="0"/>
        <w:rPr>
          <w:b/>
          <w:bCs/>
        </w:rPr>
      </w:pPr>
    </w:p>
    <w:p w14:paraId="42D434C3" w14:textId="77777777" w:rsidR="00BE45BD" w:rsidRDefault="00BE45BD" w:rsidP="00BE45BD">
      <w:pPr>
        <w:keepLines/>
        <w:autoSpaceDE w:val="0"/>
        <w:rPr>
          <w:b/>
          <w:bCs/>
        </w:rPr>
      </w:pPr>
    </w:p>
    <w:p w14:paraId="61F8E8D1" w14:textId="77777777" w:rsidR="00BE45BD" w:rsidRDefault="00BE45BD" w:rsidP="00BE45BD">
      <w:pPr>
        <w:keepLines/>
        <w:autoSpaceDE w:val="0"/>
        <w:rPr>
          <w:b/>
          <w:bCs/>
        </w:rPr>
      </w:pPr>
    </w:p>
    <w:p w14:paraId="25087ACF" w14:textId="77777777" w:rsidR="00BE45BD" w:rsidRDefault="00BE45BD" w:rsidP="00BE45BD">
      <w:pPr>
        <w:keepLines/>
        <w:autoSpaceDE w:val="0"/>
        <w:rPr>
          <w:b/>
          <w:bCs/>
        </w:rPr>
      </w:pPr>
    </w:p>
    <w:p w14:paraId="515C2BB8" w14:textId="77777777" w:rsidR="00BE45BD" w:rsidRDefault="00BE45BD" w:rsidP="00BE45BD">
      <w:pPr>
        <w:keepLines/>
        <w:autoSpaceDE w:val="0"/>
        <w:rPr>
          <w:b/>
          <w:bCs/>
        </w:rPr>
      </w:pPr>
    </w:p>
    <w:p w14:paraId="5806077C" w14:textId="77777777" w:rsidR="00BE45BD" w:rsidRDefault="00BE45BD" w:rsidP="00BE45BD">
      <w:pPr>
        <w:keepLines/>
        <w:autoSpaceDE w:val="0"/>
        <w:ind w:left="567"/>
        <w:jc w:val="center"/>
        <w:rPr>
          <w:b/>
          <w:bCs/>
        </w:rPr>
      </w:pPr>
      <w:r w:rsidRPr="002B1472">
        <w:rPr>
          <w:b/>
          <w:bCs/>
        </w:rPr>
        <w:t xml:space="preserve">г. </w:t>
      </w:r>
      <w:r>
        <w:rPr>
          <w:b/>
          <w:bCs/>
        </w:rPr>
        <w:t>Иваново 2020</w:t>
      </w:r>
      <w:r w:rsidRPr="002B1472">
        <w:rPr>
          <w:b/>
          <w:bCs/>
        </w:rPr>
        <w:t xml:space="preserve"> г.</w:t>
      </w:r>
    </w:p>
    <w:p w14:paraId="7A5A117C" w14:textId="77777777" w:rsidR="008455EC" w:rsidRDefault="008455EC" w:rsidP="00056F27">
      <w:pPr>
        <w:contextualSpacing/>
        <w:jc w:val="center"/>
        <w:rPr>
          <w:b/>
        </w:rPr>
      </w:pPr>
    </w:p>
    <w:p w14:paraId="6C5DC266" w14:textId="77777777" w:rsidR="008455EC" w:rsidRDefault="008455EC" w:rsidP="00056F27">
      <w:pPr>
        <w:contextualSpacing/>
        <w:jc w:val="center"/>
        <w:rPr>
          <w:b/>
        </w:rPr>
        <w:sectPr w:rsidR="008455EC" w:rsidSect="00251FC7">
          <w:headerReference w:type="default" r:id="rId11"/>
          <w:foot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14:paraId="63F7A2BC" w14:textId="77777777" w:rsidR="008455EC" w:rsidRDefault="008455EC" w:rsidP="00056F27">
      <w:pPr>
        <w:contextualSpacing/>
      </w:pPr>
    </w:p>
    <w:p w14:paraId="2E2B04DA" w14:textId="77777777" w:rsidR="008455EC" w:rsidRDefault="008455EC" w:rsidP="00056F27">
      <w:pPr>
        <w:contextualSpacing/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644"/>
        <w:gridCol w:w="5670"/>
      </w:tblGrid>
      <w:tr w:rsidR="00BE45BD" w:rsidRPr="0049030C" w14:paraId="662D39A3" w14:textId="77777777" w:rsidTr="00125FD4">
        <w:tc>
          <w:tcPr>
            <w:tcW w:w="4644" w:type="dxa"/>
          </w:tcPr>
          <w:p w14:paraId="4365F104" w14:textId="77777777" w:rsidR="00BE45BD" w:rsidRPr="0049030C" w:rsidRDefault="00BE45BD" w:rsidP="00C957E9">
            <w:pPr>
              <w:keepLines/>
              <w:widowControl w:val="0"/>
              <w:adjustRightInd w:val="0"/>
              <w:contextualSpacing/>
              <w:textAlignment w:val="baseline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9030C">
              <w:rPr>
                <w:b/>
                <w:color w:val="000000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5670" w:type="dxa"/>
          </w:tcPr>
          <w:p w14:paraId="38DC0DC8" w14:textId="77777777" w:rsidR="00BE45BD" w:rsidRDefault="00BE45BD" w:rsidP="00125FD4">
            <w:pPr>
              <w:ind w:right="-2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b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FF48EC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FF48EC">
              <w:rPr>
                <w:b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14:paraId="6D0977A3" w14:textId="77777777" w:rsidR="00BE45BD" w:rsidRDefault="00BE45BD" w:rsidP="00125FD4">
            <w:pPr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FF48EC">
              <w:rPr>
                <w:b/>
                <w:sz w:val="28"/>
                <w:szCs w:val="28"/>
              </w:rPr>
              <w:t xml:space="preserve">Адрес местонахождения: Ивановская область, г. </w:t>
            </w:r>
            <w:r>
              <w:rPr>
                <w:b/>
                <w:sz w:val="28"/>
                <w:szCs w:val="28"/>
              </w:rPr>
              <w:t>Южа</w:t>
            </w:r>
            <w:r w:rsidRPr="00FF48E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ул. </w:t>
            </w:r>
            <w:r w:rsidR="00125FD4">
              <w:rPr>
                <w:b/>
                <w:sz w:val="28"/>
                <w:szCs w:val="28"/>
              </w:rPr>
              <w:t>Пушкина</w:t>
            </w:r>
            <w:r>
              <w:rPr>
                <w:b/>
                <w:sz w:val="28"/>
                <w:szCs w:val="28"/>
              </w:rPr>
              <w:t xml:space="preserve">, </w:t>
            </w:r>
            <w:r w:rsidR="00125FD4">
              <w:rPr>
                <w:b/>
                <w:sz w:val="28"/>
                <w:szCs w:val="28"/>
              </w:rPr>
              <w:t>д. 1</w:t>
            </w:r>
          </w:p>
          <w:p w14:paraId="1F3F9B15" w14:textId="77777777" w:rsidR="00BE45BD" w:rsidRPr="00FF48EC" w:rsidRDefault="00BE45BD" w:rsidP="00125FD4">
            <w:pPr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FF48EC">
              <w:rPr>
                <w:b/>
                <w:sz w:val="28"/>
                <w:szCs w:val="28"/>
              </w:rPr>
              <w:t>Телефон: 8(49343) 2-26-05</w:t>
            </w:r>
          </w:p>
        </w:tc>
      </w:tr>
      <w:tr w:rsidR="00BE45BD" w:rsidRPr="0049030C" w14:paraId="72666BA6" w14:textId="77777777" w:rsidTr="00125FD4">
        <w:tc>
          <w:tcPr>
            <w:tcW w:w="4644" w:type="dxa"/>
          </w:tcPr>
          <w:p w14:paraId="70090737" w14:textId="77777777" w:rsidR="00BE45BD" w:rsidRPr="0049030C" w:rsidRDefault="00BE45BD" w:rsidP="00C957E9">
            <w:pPr>
              <w:keepLines/>
              <w:widowControl w:val="0"/>
              <w:adjustRightInd w:val="0"/>
              <w:contextualSpacing/>
              <w:jc w:val="center"/>
              <w:textAlignment w:val="baseline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2566C37D" w14:textId="77777777" w:rsidR="00BE45BD" w:rsidRPr="0049030C" w:rsidRDefault="00BE45BD" w:rsidP="00125FD4">
            <w:pPr>
              <w:keepLines/>
              <w:widowControl w:val="0"/>
              <w:adjustRightInd w:val="0"/>
              <w:ind w:right="-2"/>
              <w:contextualSpacing/>
              <w:jc w:val="center"/>
              <w:textAlignment w:val="baseline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BE45BD" w:rsidRPr="0049030C" w14:paraId="1493B569" w14:textId="77777777" w:rsidTr="00125FD4">
        <w:tc>
          <w:tcPr>
            <w:tcW w:w="4644" w:type="dxa"/>
          </w:tcPr>
          <w:p w14:paraId="5E3CA5F4" w14:textId="77777777" w:rsidR="00BE45BD" w:rsidRPr="0049030C" w:rsidRDefault="00BE45BD" w:rsidP="00C957E9">
            <w:pPr>
              <w:keepLines/>
              <w:widowControl w:val="0"/>
              <w:adjustRightInd w:val="0"/>
              <w:contextualSpacing/>
              <w:textAlignment w:val="baseline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9030C">
              <w:rPr>
                <w:b/>
                <w:color w:val="00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670" w:type="dxa"/>
          </w:tcPr>
          <w:p w14:paraId="57B77C26" w14:textId="77777777" w:rsidR="00BE45BD" w:rsidRDefault="00BE45BD" w:rsidP="00125FD4">
            <w:pPr>
              <w:ind w:right="-2" w:firstLine="0"/>
              <w:rPr>
                <w:b/>
                <w:sz w:val="28"/>
                <w:szCs w:val="28"/>
              </w:rPr>
            </w:pPr>
            <w:r w:rsidRPr="004C0144">
              <w:rPr>
                <w:b/>
                <w:sz w:val="28"/>
                <w:szCs w:val="28"/>
                <w:lang w:eastAsia="ru-RU"/>
              </w:rPr>
              <w:t xml:space="preserve">ООО </w:t>
            </w:r>
            <w:r>
              <w:rPr>
                <w:b/>
                <w:sz w:val="28"/>
                <w:szCs w:val="28"/>
                <w:lang w:eastAsia="ru-RU"/>
              </w:rPr>
              <w:t>СКБ</w:t>
            </w:r>
            <w:r w:rsidRPr="004C0144">
              <w:rPr>
                <w:b/>
                <w:sz w:val="28"/>
                <w:szCs w:val="28"/>
                <w:lang w:eastAsia="ru-RU"/>
              </w:rPr>
              <w:t xml:space="preserve"> «</w:t>
            </w:r>
            <w:r>
              <w:rPr>
                <w:b/>
                <w:sz w:val="28"/>
                <w:szCs w:val="28"/>
                <w:lang w:eastAsia="ru-RU"/>
              </w:rPr>
              <w:t>ПРОЕКТ</w:t>
            </w:r>
            <w:r w:rsidRPr="004C0144">
              <w:rPr>
                <w:b/>
                <w:sz w:val="28"/>
                <w:szCs w:val="28"/>
                <w:lang w:eastAsia="ru-RU"/>
              </w:rPr>
              <w:t>»</w:t>
            </w:r>
          </w:p>
          <w:p w14:paraId="352296F8" w14:textId="77777777" w:rsidR="00BE45BD" w:rsidRPr="003E5AD4" w:rsidRDefault="00BE45BD" w:rsidP="00125FD4">
            <w:pPr>
              <w:ind w:right="-2" w:firstLine="0"/>
              <w:rPr>
                <w:b/>
                <w:sz w:val="28"/>
                <w:szCs w:val="28"/>
              </w:rPr>
            </w:pPr>
            <w:r w:rsidRPr="00FF48EC">
              <w:rPr>
                <w:b/>
                <w:sz w:val="28"/>
                <w:szCs w:val="28"/>
              </w:rPr>
              <w:t>Адрес мест</w:t>
            </w:r>
            <w:r>
              <w:rPr>
                <w:b/>
                <w:sz w:val="28"/>
                <w:szCs w:val="28"/>
              </w:rPr>
              <w:t>о</w:t>
            </w:r>
            <w:r w:rsidRPr="00FF48EC">
              <w:rPr>
                <w:b/>
                <w:sz w:val="28"/>
                <w:szCs w:val="28"/>
              </w:rPr>
              <w:t>нахождения: Ивановская область,</w:t>
            </w:r>
            <w:r w:rsidR="00125FD4">
              <w:rPr>
                <w:b/>
                <w:sz w:val="28"/>
                <w:szCs w:val="28"/>
              </w:rPr>
              <w:t xml:space="preserve"> </w:t>
            </w:r>
            <w:r w:rsidRPr="00FF48EC">
              <w:rPr>
                <w:b/>
                <w:sz w:val="28"/>
                <w:szCs w:val="28"/>
              </w:rPr>
              <w:t xml:space="preserve">г. </w:t>
            </w:r>
            <w:r>
              <w:rPr>
                <w:b/>
                <w:sz w:val="28"/>
                <w:szCs w:val="28"/>
              </w:rPr>
              <w:t>Иваново</w:t>
            </w:r>
            <w:r w:rsidRPr="00FF48EC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ул. </w:t>
            </w:r>
            <w:proofErr w:type="spellStart"/>
            <w:r w:rsidRPr="003E5AD4">
              <w:rPr>
                <w:b/>
                <w:sz w:val="28"/>
                <w:szCs w:val="28"/>
              </w:rPr>
              <w:t>Велижская</w:t>
            </w:r>
            <w:proofErr w:type="spellEnd"/>
            <w:r w:rsidRPr="003E5AD4">
              <w:rPr>
                <w:b/>
                <w:sz w:val="28"/>
                <w:szCs w:val="28"/>
              </w:rPr>
              <w:t>, д. 1</w:t>
            </w:r>
          </w:p>
          <w:p w14:paraId="0B0687C8" w14:textId="77777777" w:rsidR="00BE45BD" w:rsidRPr="0049030C" w:rsidRDefault="00BE45BD" w:rsidP="00125FD4">
            <w:pPr>
              <w:keepLines/>
              <w:widowControl w:val="0"/>
              <w:adjustRightInd w:val="0"/>
              <w:ind w:right="-2" w:firstLine="0"/>
              <w:contextualSpacing/>
              <w:textAlignment w:val="baseline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3E5AD4">
              <w:rPr>
                <w:b/>
                <w:sz w:val="28"/>
                <w:szCs w:val="28"/>
              </w:rPr>
              <w:t>Телефон: 8(493</w:t>
            </w:r>
            <w:r w:rsidR="00125FD4">
              <w:rPr>
                <w:b/>
                <w:sz w:val="28"/>
                <w:szCs w:val="28"/>
              </w:rPr>
              <w:t>47</w:t>
            </w:r>
            <w:r w:rsidRPr="003E5AD4">
              <w:rPr>
                <w:b/>
                <w:sz w:val="28"/>
                <w:szCs w:val="28"/>
              </w:rPr>
              <w:t xml:space="preserve">) </w:t>
            </w:r>
            <w:r w:rsidR="00125FD4">
              <w:rPr>
                <w:b/>
                <w:sz w:val="28"/>
                <w:szCs w:val="28"/>
              </w:rPr>
              <w:t>2-12-04</w:t>
            </w:r>
          </w:p>
        </w:tc>
      </w:tr>
    </w:tbl>
    <w:p w14:paraId="01A34801" w14:textId="77777777" w:rsidR="00BE45BD" w:rsidRPr="00565ACD" w:rsidRDefault="00BE45BD" w:rsidP="00BE45BD">
      <w:pPr>
        <w:keepLines/>
        <w:rPr>
          <w:b/>
          <w:sz w:val="36"/>
          <w:szCs w:val="36"/>
        </w:rPr>
      </w:pPr>
    </w:p>
    <w:p w14:paraId="700DED15" w14:textId="77777777" w:rsidR="00125FD4" w:rsidRDefault="00125FD4" w:rsidP="00BE45BD">
      <w:pPr>
        <w:keepLines/>
        <w:ind w:left="-240"/>
        <w:jc w:val="center"/>
        <w:rPr>
          <w:b/>
          <w:sz w:val="36"/>
          <w:szCs w:val="36"/>
          <w:lang w:eastAsia="ru-RU"/>
        </w:rPr>
      </w:pPr>
    </w:p>
    <w:p w14:paraId="614D2A9A" w14:textId="77777777" w:rsidR="00125FD4" w:rsidRDefault="00125FD4" w:rsidP="00BE45BD">
      <w:pPr>
        <w:keepLines/>
        <w:ind w:left="-240"/>
        <w:jc w:val="center"/>
        <w:rPr>
          <w:b/>
          <w:sz w:val="36"/>
          <w:szCs w:val="36"/>
          <w:lang w:eastAsia="ru-RU"/>
        </w:rPr>
      </w:pPr>
    </w:p>
    <w:p w14:paraId="68683195" w14:textId="77777777" w:rsidR="00125FD4" w:rsidRDefault="00125FD4" w:rsidP="00BE45BD">
      <w:pPr>
        <w:keepLines/>
        <w:ind w:left="-240"/>
        <w:jc w:val="center"/>
        <w:rPr>
          <w:b/>
          <w:sz w:val="36"/>
          <w:szCs w:val="36"/>
          <w:lang w:eastAsia="ru-RU"/>
        </w:rPr>
      </w:pPr>
    </w:p>
    <w:p w14:paraId="00430097" w14:textId="77777777" w:rsidR="00125FD4" w:rsidRDefault="00125FD4" w:rsidP="00BE45BD">
      <w:pPr>
        <w:keepLines/>
        <w:ind w:left="-240"/>
        <w:jc w:val="center"/>
        <w:rPr>
          <w:b/>
          <w:sz w:val="36"/>
          <w:szCs w:val="36"/>
          <w:lang w:eastAsia="ru-RU"/>
        </w:rPr>
      </w:pPr>
    </w:p>
    <w:p w14:paraId="257A6411" w14:textId="77777777" w:rsidR="00BE45BD" w:rsidRPr="005B4F3B" w:rsidRDefault="00BE45BD" w:rsidP="00BC7A9D">
      <w:pPr>
        <w:keepLines/>
        <w:ind w:hanging="44"/>
        <w:jc w:val="center"/>
        <w:rPr>
          <w:b/>
          <w:sz w:val="36"/>
          <w:szCs w:val="36"/>
          <w:lang w:eastAsia="ru-RU"/>
        </w:rPr>
      </w:pPr>
      <w:r w:rsidRPr="005B4F3B">
        <w:rPr>
          <w:b/>
          <w:sz w:val="36"/>
          <w:szCs w:val="36"/>
          <w:lang w:eastAsia="ru-RU"/>
        </w:rPr>
        <w:t>ВНЕСЕНИЕ ИЗМЕНЕНИЙ В ГЕНЕРАЛЬНЫЙ ПЛАН</w:t>
      </w:r>
    </w:p>
    <w:p w14:paraId="635DB764" w14:textId="0D600B44" w:rsidR="00BE45BD" w:rsidRPr="005B4F3B" w:rsidRDefault="00614257" w:rsidP="00BC7A9D">
      <w:pPr>
        <w:keepLines/>
        <w:ind w:hanging="4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ТАЛИЦКО-МУГРЕЕВСКОГО</w:t>
      </w:r>
      <w:r w:rsidR="00BE45BD" w:rsidRPr="005B4F3B">
        <w:rPr>
          <w:b/>
          <w:sz w:val="36"/>
          <w:szCs w:val="36"/>
          <w:lang w:eastAsia="ru-RU"/>
        </w:rPr>
        <w:t xml:space="preserve"> СЕЛЬСКОГО ПОСЕЛЕНИЯ</w:t>
      </w:r>
    </w:p>
    <w:p w14:paraId="1D51700A" w14:textId="77777777" w:rsidR="00BE45BD" w:rsidRPr="00565ACD" w:rsidRDefault="00125FD4" w:rsidP="00BC7A9D">
      <w:pPr>
        <w:keepLines/>
        <w:ind w:hanging="4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ЮЖСКОГО</w:t>
      </w:r>
      <w:r w:rsidR="00BE45BD" w:rsidRPr="005B4F3B">
        <w:rPr>
          <w:b/>
          <w:sz w:val="36"/>
          <w:szCs w:val="36"/>
          <w:lang w:eastAsia="ru-RU"/>
        </w:rPr>
        <w:t xml:space="preserve"> МУНИЦИПАЛЬНОГО РАЙОНА ИВАНОВСКОЙ ОБЛАСТИ</w:t>
      </w:r>
    </w:p>
    <w:p w14:paraId="5843FB02" w14:textId="77777777" w:rsidR="00BE45BD" w:rsidRDefault="00BE45BD" w:rsidP="00BE45BD">
      <w:pPr>
        <w:keepLines/>
        <w:rPr>
          <w:b/>
          <w:sz w:val="32"/>
          <w:szCs w:val="32"/>
        </w:rPr>
      </w:pPr>
    </w:p>
    <w:p w14:paraId="43017197" w14:textId="77777777" w:rsidR="00BE45BD" w:rsidRPr="00565ACD" w:rsidRDefault="00BE45BD" w:rsidP="00BE45BD">
      <w:pPr>
        <w:keepLines/>
        <w:ind w:left="-240"/>
        <w:jc w:val="center"/>
        <w:rPr>
          <w:b/>
          <w:sz w:val="32"/>
          <w:szCs w:val="32"/>
        </w:rPr>
      </w:pPr>
    </w:p>
    <w:p w14:paraId="296F7CFB" w14:textId="77777777" w:rsidR="00636DDE" w:rsidRDefault="00636DDE" w:rsidP="00636DDE">
      <w:pPr>
        <w:keepLines/>
        <w:ind w:left="567"/>
        <w:jc w:val="center"/>
        <w:rPr>
          <w:b/>
          <w:sz w:val="32"/>
          <w:szCs w:val="32"/>
          <w:lang w:eastAsia="ru-RU"/>
        </w:rPr>
      </w:pPr>
    </w:p>
    <w:p w14:paraId="351A7BD5" w14:textId="77777777" w:rsidR="00636DDE" w:rsidRPr="00565ACD" w:rsidRDefault="00636DDE" w:rsidP="00BC7A9D">
      <w:pPr>
        <w:keepLines/>
        <w:ind w:firstLine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ОПИСАНИЕ ГРАНИЦ НАСЕЛЕННЫХ ПУНКТОВ</w:t>
      </w:r>
    </w:p>
    <w:p w14:paraId="540D5B44" w14:textId="77777777" w:rsidR="00BE45BD" w:rsidRPr="00565ACD" w:rsidRDefault="00BE45BD" w:rsidP="00BE45BD">
      <w:pPr>
        <w:keepLines/>
        <w:ind w:left="-240"/>
        <w:contextualSpacing/>
        <w:rPr>
          <w:b/>
          <w:sz w:val="16"/>
          <w:szCs w:val="16"/>
        </w:rPr>
      </w:pPr>
    </w:p>
    <w:p w14:paraId="1F732515" w14:textId="77777777" w:rsidR="00BE45BD" w:rsidRPr="00565ACD" w:rsidRDefault="00BE45BD" w:rsidP="00BE45BD">
      <w:pPr>
        <w:keepLines/>
        <w:ind w:left="-240"/>
        <w:contextualSpacing/>
        <w:rPr>
          <w:b/>
          <w:sz w:val="16"/>
          <w:szCs w:val="16"/>
        </w:rPr>
      </w:pPr>
    </w:p>
    <w:p w14:paraId="1F626741" w14:textId="77777777" w:rsidR="00BE45BD" w:rsidRPr="00565ACD" w:rsidRDefault="00BE45BD" w:rsidP="00BE45BD">
      <w:pPr>
        <w:keepLines/>
        <w:ind w:left="-240"/>
        <w:jc w:val="center"/>
        <w:rPr>
          <w:b/>
          <w:sz w:val="28"/>
          <w:szCs w:val="28"/>
        </w:rPr>
      </w:pPr>
    </w:p>
    <w:p w14:paraId="1D1FED2D" w14:textId="77777777" w:rsidR="00BE45BD" w:rsidRDefault="00BE45BD" w:rsidP="00BE45BD">
      <w:pPr>
        <w:keepLines/>
        <w:rPr>
          <w:b/>
          <w:sz w:val="28"/>
          <w:szCs w:val="28"/>
        </w:rPr>
      </w:pPr>
    </w:p>
    <w:p w14:paraId="6CDA928A" w14:textId="77777777" w:rsidR="00636DDE" w:rsidRDefault="00636DDE" w:rsidP="00BE45BD">
      <w:pPr>
        <w:keepLines/>
        <w:rPr>
          <w:b/>
          <w:bCs/>
        </w:rPr>
      </w:pPr>
    </w:p>
    <w:p w14:paraId="1834A502" w14:textId="77777777" w:rsidR="00125FD4" w:rsidRDefault="00125FD4" w:rsidP="00BE45BD">
      <w:pPr>
        <w:keepLines/>
        <w:rPr>
          <w:b/>
          <w:bCs/>
        </w:rPr>
      </w:pPr>
    </w:p>
    <w:p w14:paraId="5686EE7A" w14:textId="32BD511E" w:rsidR="00125FD4" w:rsidRDefault="00125FD4" w:rsidP="00614257">
      <w:pPr>
        <w:keepLines/>
        <w:ind w:firstLine="0"/>
        <w:rPr>
          <w:b/>
          <w:bCs/>
        </w:rPr>
      </w:pPr>
    </w:p>
    <w:p w14:paraId="11779ADC" w14:textId="77777777" w:rsidR="00125FD4" w:rsidRDefault="00125FD4" w:rsidP="00BE45BD">
      <w:pPr>
        <w:keepLines/>
        <w:rPr>
          <w:b/>
          <w:bCs/>
        </w:rPr>
      </w:pPr>
    </w:p>
    <w:p w14:paraId="2D8F2E21" w14:textId="77777777" w:rsidR="00125FD4" w:rsidRPr="00565ACD" w:rsidRDefault="00125FD4" w:rsidP="00BC7A9D">
      <w:pPr>
        <w:keepLines/>
        <w:ind w:firstLine="0"/>
        <w:rPr>
          <w:b/>
          <w:bCs/>
        </w:rPr>
      </w:pPr>
    </w:p>
    <w:p w14:paraId="68E983B3" w14:textId="77777777" w:rsidR="00BE45BD" w:rsidRPr="003E5AD4" w:rsidRDefault="00BE45BD" w:rsidP="00BE45BD">
      <w:pPr>
        <w:keepLines/>
        <w:autoSpaceDE w:val="0"/>
        <w:ind w:left="709" w:right="-852"/>
        <w:rPr>
          <w:b/>
          <w:bCs/>
          <w:noProof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  <w:lang w:eastAsia="ru-RU"/>
        </w:rPr>
        <w:t xml:space="preserve">Директор               </w:t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 w:rsidRPr="003E5AD4">
        <w:rPr>
          <w:b/>
          <w:bCs/>
          <w:noProof/>
          <w:sz w:val="28"/>
          <w:szCs w:val="28"/>
          <w:lang w:eastAsia="ru-RU"/>
        </w:rPr>
        <w:t>Кручинина О.В.</w:t>
      </w:r>
    </w:p>
    <w:p w14:paraId="616E5074" w14:textId="77777777" w:rsidR="00BE45BD" w:rsidRPr="003E5AD4" w:rsidRDefault="00BE45BD" w:rsidP="00BE45BD">
      <w:pPr>
        <w:keepLines/>
        <w:autoSpaceDE w:val="0"/>
        <w:ind w:left="709" w:right="-852"/>
        <w:rPr>
          <w:b/>
          <w:bCs/>
          <w:noProof/>
          <w:sz w:val="28"/>
          <w:szCs w:val="28"/>
          <w:lang w:eastAsia="ru-RU"/>
        </w:rPr>
      </w:pPr>
      <w:r w:rsidRPr="003E5AD4">
        <w:rPr>
          <w:b/>
          <w:bCs/>
          <w:noProof/>
          <w:sz w:val="28"/>
          <w:szCs w:val="28"/>
          <w:lang w:eastAsia="ru-RU"/>
        </w:rPr>
        <w:t>Главный архитектор проекта</w:t>
      </w:r>
      <w:r w:rsidRPr="003E5AD4">
        <w:rPr>
          <w:b/>
          <w:bCs/>
          <w:noProof/>
          <w:sz w:val="28"/>
          <w:szCs w:val="28"/>
          <w:lang w:eastAsia="ru-RU"/>
        </w:rPr>
        <w:tab/>
      </w:r>
      <w:r w:rsidRPr="003E5AD4">
        <w:rPr>
          <w:b/>
          <w:bCs/>
          <w:noProof/>
          <w:sz w:val="28"/>
          <w:szCs w:val="28"/>
          <w:lang w:eastAsia="ru-RU"/>
        </w:rPr>
        <w:tab/>
      </w:r>
      <w:r w:rsidRPr="003E5AD4">
        <w:rPr>
          <w:b/>
          <w:bCs/>
          <w:noProof/>
          <w:sz w:val="28"/>
          <w:szCs w:val="28"/>
          <w:lang w:eastAsia="ru-RU"/>
        </w:rPr>
        <w:tab/>
        <w:t>Антипов М.В.</w:t>
      </w:r>
    </w:p>
    <w:p w14:paraId="60115798" w14:textId="77777777" w:rsidR="00BE45BD" w:rsidRPr="003E5AD4" w:rsidRDefault="00BE45BD" w:rsidP="00BE45BD">
      <w:pPr>
        <w:keepLines/>
        <w:autoSpaceDE w:val="0"/>
        <w:ind w:left="709" w:right="-852"/>
        <w:rPr>
          <w:b/>
          <w:bCs/>
          <w:noProof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  <w:lang w:eastAsia="ru-RU"/>
        </w:rPr>
        <w:t xml:space="preserve">Руководитель проекта </w:t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>
        <w:rPr>
          <w:b/>
          <w:bCs/>
          <w:noProof/>
          <w:sz w:val="28"/>
          <w:szCs w:val="28"/>
          <w:lang w:eastAsia="ru-RU"/>
        </w:rPr>
        <w:tab/>
      </w:r>
      <w:r w:rsidRPr="003E5AD4">
        <w:rPr>
          <w:b/>
          <w:bCs/>
          <w:noProof/>
          <w:sz w:val="28"/>
          <w:szCs w:val="28"/>
          <w:lang w:eastAsia="ru-RU"/>
        </w:rPr>
        <w:t>Антипов М.В.</w:t>
      </w:r>
    </w:p>
    <w:p w14:paraId="145A39D0" w14:textId="77777777" w:rsidR="008455EC" w:rsidRDefault="008455EC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6468A100" w14:textId="77777777" w:rsidR="008455EC" w:rsidRDefault="008455EC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CF55EEF" w14:textId="4019B9B7" w:rsidR="008455EC" w:rsidRDefault="008455EC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35F66A3D" w14:textId="495667F2" w:rsidR="00BC7A9D" w:rsidRDefault="00BC7A9D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2DE9B30" w14:textId="00F445FA" w:rsidR="00BC7A9D" w:rsidRDefault="00BC7A9D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0369B81" w14:textId="77777777" w:rsidR="00BC7A9D" w:rsidRDefault="00BC7A9D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0C47B9D0" w14:textId="77777777" w:rsidR="008455EC" w:rsidRDefault="008455EC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2393E960" w14:textId="77777777" w:rsidR="00614257" w:rsidRPr="00565ACD" w:rsidRDefault="00614257" w:rsidP="00614257">
      <w:pPr>
        <w:keepLines/>
        <w:jc w:val="center"/>
        <w:rPr>
          <w:b/>
          <w:bCs/>
        </w:rPr>
      </w:pPr>
      <w:r w:rsidRPr="002B1472">
        <w:rPr>
          <w:b/>
          <w:bCs/>
        </w:rPr>
        <w:t xml:space="preserve">г. </w:t>
      </w:r>
      <w:r>
        <w:rPr>
          <w:b/>
          <w:bCs/>
        </w:rPr>
        <w:t>Иваново</w:t>
      </w:r>
      <w:r w:rsidRPr="002B1472">
        <w:rPr>
          <w:b/>
          <w:bCs/>
        </w:rPr>
        <w:t xml:space="preserve"> 20</w:t>
      </w:r>
      <w:r>
        <w:rPr>
          <w:b/>
          <w:bCs/>
        </w:rPr>
        <w:t>20</w:t>
      </w:r>
      <w:r w:rsidRPr="002B1472">
        <w:rPr>
          <w:b/>
          <w:bCs/>
        </w:rPr>
        <w:t xml:space="preserve"> г.</w:t>
      </w:r>
    </w:p>
    <w:p w14:paraId="36B022E0" w14:textId="77777777" w:rsidR="008455EC" w:rsidRDefault="008455EC" w:rsidP="00056F27">
      <w:pPr>
        <w:ind w:right="-58"/>
        <w:contextualSpacing/>
        <w:jc w:val="center"/>
        <w:rPr>
          <w:color w:val="000000"/>
          <w:sz w:val="28"/>
          <w:szCs w:val="28"/>
        </w:rPr>
      </w:pPr>
    </w:p>
    <w:p w14:paraId="1E36BBB3" w14:textId="77777777" w:rsidR="008455EC" w:rsidRDefault="008455EC" w:rsidP="00125FD4">
      <w:pPr>
        <w:ind w:right="-58" w:firstLine="0"/>
        <w:contextualSpacing/>
        <w:rPr>
          <w:color w:val="000000"/>
          <w:sz w:val="28"/>
          <w:szCs w:val="28"/>
        </w:rPr>
      </w:pPr>
    </w:p>
    <w:p w14:paraId="34CB9114" w14:textId="77777777" w:rsidR="00074988" w:rsidRDefault="00074988" w:rsidP="00074988">
      <w:pPr>
        <w:ind w:right="-58" w:firstLine="0"/>
        <w:contextualSpacing/>
        <w:jc w:val="center"/>
        <w:rPr>
          <w:b/>
          <w:sz w:val="28"/>
          <w:szCs w:val="28"/>
        </w:rPr>
      </w:pPr>
      <w:r w:rsidRPr="00074988">
        <w:rPr>
          <w:b/>
          <w:sz w:val="28"/>
          <w:szCs w:val="28"/>
        </w:rPr>
        <w:t>СОДЕРЖАНИЕ</w:t>
      </w:r>
    </w:p>
    <w:p w14:paraId="008977F3" w14:textId="690CCB5F" w:rsidR="00074988" w:rsidRDefault="00074988" w:rsidP="00631858">
      <w:pPr>
        <w:pStyle w:val="aa"/>
        <w:numPr>
          <w:ilvl w:val="0"/>
          <w:numId w:val="19"/>
        </w:numPr>
        <w:ind w:right="-5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61425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.</w:t>
      </w:r>
      <w:r w:rsidR="00614257">
        <w:rPr>
          <w:color w:val="000000"/>
          <w:sz w:val="28"/>
          <w:szCs w:val="28"/>
        </w:rPr>
        <w:t>Талицы</w:t>
      </w:r>
      <w:proofErr w:type="spellEnd"/>
      <w:r>
        <w:rPr>
          <w:color w:val="000000"/>
          <w:sz w:val="28"/>
          <w:szCs w:val="28"/>
        </w:rPr>
        <w:t>…………………………………………………………………</w:t>
      </w:r>
      <w:r w:rsidR="00631858">
        <w:rPr>
          <w:color w:val="000000"/>
          <w:sz w:val="28"/>
          <w:szCs w:val="28"/>
        </w:rPr>
        <w:t>…</w:t>
      </w:r>
      <w:r w:rsidR="00614257">
        <w:rPr>
          <w:color w:val="000000"/>
          <w:sz w:val="28"/>
          <w:szCs w:val="28"/>
        </w:rPr>
        <w:t>…</w:t>
      </w:r>
      <w:r w:rsidR="00BC7A9D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4</w:t>
      </w:r>
    </w:p>
    <w:p w14:paraId="34CB43ED" w14:textId="4EE22621" w:rsidR="00074988" w:rsidRDefault="00074988" w:rsidP="00631858">
      <w:pPr>
        <w:pStyle w:val="aa"/>
        <w:numPr>
          <w:ilvl w:val="0"/>
          <w:numId w:val="19"/>
        </w:numPr>
        <w:ind w:right="-5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</w:t>
      </w:r>
      <w:r w:rsidR="00614257">
        <w:rPr>
          <w:color w:val="000000"/>
          <w:sz w:val="28"/>
          <w:szCs w:val="28"/>
        </w:rPr>
        <w:t>М</w:t>
      </w:r>
      <w:proofErr w:type="gramEnd"/>
      <w:r w:rsidR="00614257">
        <w:rPr>
          <w:color w:val="000000"/>
          <w:sz w:val="28"/>
          <w:szCs w:val="28"/>
        </w:rPr>
        <w:t>угреевский</w:t>
      </w:r>
      <w:proofErr w:type="spellEnd"/>
      <w:r>
        <w:rPr>
          <w:color w:val="000000"/>
          <w:sz w:val="28"/>
          <w:szCs w:val="28"/>
        </w:rPr>
        <w:t>…………………………………………………………………</w:t>
      </w:r>
      <w:r w:rsidR="00614257">
        <w:rPr>
          <w:color w:val="000000"/>
          <w:sz w:val="28"/>
          <w:szCs w:val="28"/>
        </w:rPr>
        <w:t>.</w:t>
      </w:r>
      <w:r w:rsidR="00BC7A9D">
        <w:rPr>
          <w:color w:val="000000"/>
          <w:sz w:val="28"/>
          <w:szCs w:val="28"/>
        </w:rPr>
        <w:t>10</w:t>
      </w:r>
    </w:p>
    <w:p w14:paraId="74F999BC" w14:textId="26106744" w:rsidR="00074988" w:rsidRDefault="00074988" w:rsidP="00631858">
      <w:pPr>
        <w:pStyle w:val="aa"/>
        <w:numPr>
          <w:ilvl w:val="0"/>
          <w:numId w:val="19"/>
        </w:numPr>
        <w:ind w:right="-5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д.</w:t>
      </w:r>
      <w:r w:rsidR="00BC7A9D" w:rsidRPr="00BC7A9D">
        <w:rPr>
          <w:color w:val="000000"/>
          <w:sz w:val="28"/>
          <w:szCs w:val="28"/>
        </w:rPr>
        <w:t xml:space="preserve"> </w:t>
      </w:r>
      <w:r w:rsidR="00BC7A9D">
        <w:rPr>
          <w:color w:val="000000"/>
          <w:sz w:val="28"/>
          <w:szCs w:val="28"/>
        </w:rPr>
        <w:t xml:space="preserve">56 Пикет </w:t>
      </w:r>
      <w:r>
        <w:rPr>
          <w:color w:val="000000"/>
          <w:sz w:val="28"/>
          <w:szCs w:val="28"/>
        </w:rPr>
        <w:t>……………………………………………………………………</w:t>
      </w:r>
      <w:r w:rsidR="00BC7A9D">
        <w:rPr>
          <w:color w:val="000000"/>
          <w:sz w:val="28"/>
          <w:szCs w:val="28"/>
        </w:rPr>
        <w:t>..15</w:t>
      </w:r>
    </w:p>
    <w:p w14:paraId="268BC74F" w14:textId="58958D21" w:rsidR="00074988" w:rsidRDefault="00074988" w:rsidP="00631858">
      <w:pPr>
        <w:pStyle w:val="aa"/>
        <w:numPr>
          <w:ilvl w:val="0"/>
          <w:numId w:val="19"/>
        </w:numPr>
        <w:ind w:right="-5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</w:t>
      </w:r>
      <w:proofErr w:type="gramStart"/>
      <w:r>
        <w:rPr>
          <w:color w:val="000000"/>
          <w:sz w:val="28"/>
          <w:szCs w:val="28"/>
        </w:rPr>
        <w:t>.</w:t>
      </w:r>
      <w:r w:rsidR="00BC7A9D">
        <w:rPr>
          <w:color w:val="000000"/>
          <w:sz w:val="28"/>
          <w:szCs w:val="28"/>
        </w:rPr>
        <w:t>В</w:t>
      </w:r>
      <w:proofErr w:type="gramEnd"/>
      <w:r w:rsidR="00BC7A9D">
        <w:rPr>
          <w:color w:val="000000"/>
          <w:sz w:val="28"/>
          <w:szCs w:val="28"/>
        </w:rPr>
        <w:t>звоз</w:t>
      </w:r>
      <w:proofErr w:type="spellEnd"/>
      <w:r>
        <w:rPr>
          <w:color w:val="000000"/>
          <w:sz w:val="28"/>
          <w:szCs w:val="28"/>
        </w:rPr>
        <w:t>………………………………………………………………………</w:t>
      </w:r>
      <w:r w:rsidR="00BC7A9D">
        <w:rPr>
          <w:color w:val="000000"/>
          <w:sz w:val="28"/>
          <w:szCs w:val="28"/>
        </w:rPr>
        <w:t>…..17</w:t>
      </w:r>
    </w:p>
    <w:p w14:paraId="5B69E343" w14:textId="7DCDA10E" w:rsidR="00074988" w:rsidRDefault="00074988" w:rsidP="00631858">
      <w:pPr>
        <w:pStyle w:val="aa"/>
        <w:numPr>
          <w:ilvl w:val="0"/>
          <w:numId w:val="19"/>
        </w:numPr>
        <w:ind w:right="-5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д.</w:t>
      </w:r>
      <w:r w:rsidR="00BC7A9D" w:rsidRPr="00BC7A9D">
        <w:rPr>
          <w:color w:val="000000"/>
          <w:sz w:val="28"/>
          <w:szCs w:val="28"/>
        </w:rPr>
        <w:t xml:space="preserve"> </w:t>
      </w:r>
      <w:r w:rsidR="00BC7A9D">
        <w:rPr>
          <w:color w:val="000000"/>
          <w:sz w:val="28"/>
          <w:szCs w:val="28"/>
        </w:rPr>
        <w:t xml:space="preserve">Большое </w:t>
      </w:r>
      <w:r>
        <w:rPr>
          <w:color w:val="000000"/>
          <w:sz w:val="28"/>
          <w:szCs w:val="28"/>
        </w:rPr>
        <w:t>……………………………………………………………………..</w:t>
      </w:r>
      <w:r w:rsidR="00BC7A9D">
        <w:rPr>
          <w:color w:val="000000"/>
          <w:sz w:val="28"/>
          <w:szCs w:val="28"/>
        </w:rPr>
        <w:t>.</w:t>
      </w:r>
      <w:r w:rsidR="00631858">
        <w:rPr>
          <w:color w:val="000000"/>
          <w:sz w:val="28"/>
          <w:szCs w:val="28"/>
        </w:rPr>
        <w:t>1</w:t>
      </w:r>
      <w:r w:rsidR="00BC7A9D">
        <w:rPr>
          <w:color w:val="000000"/>
          <w:sz w:val="28"/>
          <w:szCs w:val="28"/>
        </w:rPr>
        <w:t>9</w:t>
      </w:r>
    </w:p>
    <w:p w14:paraId="36921FBC" w14:textId="77777777" w:rsidR="00636DDE" w:rsidRDefault="00636DDE" w:rsidP="00125FD4">
      <w:pPr>
        <w:ind w:right="-58" w:firstLine="0"/>
        <w:contextualSpacing/>
        <w:rPr>
          <w:color w:val="000000"/>
          <w:sz w:val="28"/>
          <w:szCs w:val="28"/>
        </w:rPr>
      </w:pPr>
    </w:p>
    <w:p w14:paraId="1ED8320F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7053D38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4F0A6A08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D9282D5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8B1FB9F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F0EDF39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8966D17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DE3EDF5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C2CD1B5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4E75D06A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18C94D2C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DA26294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9ACC08C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363B391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2ECB36B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DABDF5F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5A50EA4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82F55DD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AFDC02C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3C23D5D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DB8E969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9DF25B3" w14:textId="1D5207CC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F01F00D" w14:textId="386325D9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4EAFCAE0" w14:textId="4906D36F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5EA1DEC" w14:textId="218A9CFC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DB53681" w14:textId="0BF8CD3B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2E60628" w14:textId="2D870F70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1680C89" w14:textId="7FB5BD3B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A297BFD" w14:textId="248686FB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7F51E94" w14:textId="77777777" w:rsidR="00614257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0B64BF4" w14:textId="77777777" w:rsidR="00074988" w:rsidRDefault="00074988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C8C6FEF" w14:textId="35F56E12" w:rsidR="00F708B0" w:rsidRDefault="00614257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с. Талицы</w:t>
      </w:r>
    </w:p>
    <w:p w14:paraId="62AF08AD" w14:textId="77777777" w:rsidR="00810C64" w:rsidRDefault="00810C64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FECCCF5" w14:textId="6890D600" w:rsidR="00810C64" w:rsidRDefault="0007547A" w:rsidP="00F708B0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pict w14:anchorId="573518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318.75pt">
            <v:imagedata r:id="rId14" o:title="с"/>
          </v:shape>
        </w:pict>
      </w:r>
    </w:p>
    <w:p w14:paraId="23125D2F" w14:textId="77777777" w:rsidR="00614257" w:rsidRDefault="00614257" w:rsidP="00810C64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6A7FB35C" w14:textId="43655FA0" w:rsidR="00810C64" w:rsidRDefault="00810C64" w:rsidP="00810C64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810C64" w14:paraId="7F5D248C" w14:textId="77777777" w:rsidTr="00AC4EDF">
        <w:tc>
          <w:tcPr>
            <w:tcW w:w="1242" w:type="dxa"/>
          </w:tcPr>
          <w:p w14:paraId="4010C10A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5DCA76B2" w14:textId="77777777" w:rsidR="00810C64" w:rsidRPr="00BE6A20" w:rsidRDefault="00810C64" w:rsidP="00AC4EDF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3B38713E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810C64" w14:paraId="2D3C946B" w14:textId="77777777" w:rsidTr="00AC4EDF">
        <w:trPr>
          <w:trHeight w:val="414"/>
        </w:trPr>
        <w:tc>
          <w:tcPr>
            <w:tcW w:w="1242" w:type="dxa"/>
          </w:tcPr>
          <w:p w14:paraId="33500493" w14:textId="77777777" w:rsidR="00810C64" w:rsidRDefault="00810C64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1FCC3CAB" w14:textId="77777777" w:rsidR="00810C64" w:rsidRDefault="00810C64" w:rsidP="00AC4EDF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7940279C" w14:textId="77777777" w:rsidR="00810C64" w:rsidRDefault="00810C64" w:rsidP="00AC4EDF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10C64" w14:paraId="4DF5D8D7" w14:textId="77777777" w:rsidTr="00AC4EDF">
        <w:tc>
          <w:tcPr>
            <w:tcW w:w="1242" w:type="dxa"/>
          </w:tcPr>
          <w:p w14:paraId="08169362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6520C727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358517FB" w14:textId="083F36A5" w:rsidR="00810C64" w:rsidRPr="00BE6A20" w:rsidRDefault="00810C64" w:rsidP="00810C64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 w:rsidR="00614257"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</w:t>
            </w:r>
            <w:r w:rsidR="00614257">
              <w:rPr>
                <w:bCs/>
              </w:rPr>
              <w:t>село Талицы</w:t>
            </w:r>
          </w:p>
        </w:tc>
      </w:tr>
      <w:tr w:rsidR="00810C64" w14:paraId="5C71BE2C" w14:textId="77777777" w:rsidTr="00AC4EDF">
        <w:tc>
          <w:tcPr>
            <w:tcW w:w="1242" w:type="dxa"/>
          </w:tcPr>
          <w:p w14:paraId="6B8C9615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0B6685A3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7721882B" w14:textId="3ACF9AAD" w:rsidR="00810C64" w:rsidRPr="00F47327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  <w:vertAlign w:val="superscript"/>
              </w:rPr>
            </w:pPr>
            <w:r w:rsidRPr="00550706">
              <w:rPr>
                <w:bCs/>
              </w:rPr>
              <w:t>253</w:t>
            </w:r>
            <w:r w:rsidR="00550706" w:rsidRPr="00550706">
              <w:rPr>
                <w:bCs/>
              </w:rPr>
              <w:t>6416</w:t>
            </w:r>
            <w:r w:rsidR="00810C64">
              <w:rPr>
                <w:bCs/>
              </w:rPr>
              <w:t xml:space="preserve"> м</w:t>
            </w:r>
            <w:r w:rsidR="00810C64">
              <w:rPr>
                <w:bCs/>
                <w:vertAlign w:val="superscript"/>
              </w:rPr>
              <w:t>2</w:t>
            </w:r>
          </w:p>
        </w:tc>
      </w:tr>
      <w:tr w:rsidR="00810C64" w14:paraId="4C8D3A35" w14:textId="77777777" w:rsidTr="00AC4EDF">
        <w:tc>
          <w:tcPr>
            <w:tcW w:w="1242" w:type="dxa"/>
          </w:tcPr>
          <w:p w14:paraId="12999533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28FD78A1" w14:textId="77777777" w:rsidR="00810C64" w:rsidRPr="00BE6A20" w:rsidRDefault="00810C64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1F098DAF" w14:textId="7C2005B8" w:rsidR="00810C64" w:rsidRPr="001207BD" w:rsidRDefault="00810C64" w:rsidP="00810C64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60FECF9B" w14:textId="77777777" w:rsidR="00810C64" w:rsidRDefault="00810C64" w:rsidP="00810C64">
      <w:pPr>
        <w:tabs>
          <w:tab w:val="left" w:pos="284"/>
        </w:tabs>
        <w:spacing w:before="113"/>
        <w:ind w:right="140"/>
        <w:rPr>
          <w:b/>
          <w:bCs/>
        </w:rPr>
      </w:pPr>
    </w:p>
    <w:p w14:paraId="74FE3BDC" w14:textId="77777777" w:rsidR="00614257" w:rsidRDefault="00614257" w:rsidP="00614257">
      <w:pPr>
        <w:tabs>
          <w:tab w:val="left" w:pos="284"/>
        </w:tabs>
        <w:spacing w:before="113"/>
        <w:ind w:left="284" w:right="140" w:firstLine="142"/>
        <w:jc w:val="center"/>
      </w:pPr>
      <w:r>
        <w:rPr>
          <w:b/>
          <w:bCs/>
        </w:rPr>
        <w:t>Сведения о местоположении измененных (уточненных) границ объекта</w:t>
      </w:r>
    </w:p>
    <w:tbl>
      <w:tblPr>
        <w:tblStyle w:val="af3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276"/>
        <w:gridCol w:w="1417"/>
        <w:gridCol w:w="1418"/>
        <w:gridCol w:w="1701"/>
        <w:gridCol w:w="992"/>
        <w:gridCol w:w="1134"/>
      </w:tblGrid>
      <w:tr w:rsidR="00693EAA" w14:paraId="6101E892" w14:textId="77777777" w:rsidTr="00DD3353">
        <w:tc>
          <w:tcPr>
            <w:tcW w:w="10490" w:type="dxa"/>
            <w:gridSpan w:val="8"/>
          </w:tcPr>
          <w:p w14:paraId="0A906867" w14:textId="7FF3401C" w:rsidR="00693EAA" w:rsidRPr="00BB7198" w:rsidRDefault="00693EAA" w:rsidP="00AC4EDF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693EAA" w14:paraId="4A153910" w14:textId="77777777" w:rsidTr="00DD3353">
        <w:tc>
          <w:tcPr>
            <w:tcW w:w="10490" w:type="dxa"/>
            <w:gridSpan w:val="8"/>
          </w:tcPr>
          <w:p w14:paraId="214408E0" w14:textId="4B81ED59" w:rsidR="00693EAA" w:rsidRPr="00A214AF" w:rsidRDefault="00693EAA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DD3353" w14:paraId="7FCDE2B5" w14:textId="77777777" w:rsidTr="00BB7433">
        <w:tc>
          <w:tcPr>
            <w:tcW w:w="993" w:type="dxa"/>
            <w:vMerge w:val="restart"/>
          </w:tcPr>
          <w:p w14:paraId="2B3B03CA" w14:textId="77777777" w:rsidR="00DD3353" w:rsidRPr="00DD3353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 xml:space="preserve">Обозначение характерных точек </w:t>
            </w:r>
            <w:r w:rsidRPr="00DD3353">
              <w:rPr>
                <w:iCs/>
                <w:sz w:val="22"/>
                <w:szCs w:val="22"/>
              </w:rPr>
              <w:lastRenderedPageBreak/>
              <w:t>границ</w:t>
            </w:r>
          </w:p>
        </w:tc>
        <w:tc>
          <w:tcPr>
            <w:tcW w:w="2835" w:type="dxa"/>
            <w:gridSpan w:val="2"/>
          </w:tcPr>
          <w:p w14:paraId="120D2238" w14:textId="1AA45EBB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 w:firstLine="3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lastRenderedPageBreak/>
              <w:t>Существующие координаты, м</w:t>
            </w:r>
          </w:p>
        </w:tc>
        <w:tc>
          <w:tcPr>
            <w:tcW w:w="2835" w:type="dxa"/>
            <w:gridSpan w:val="2"/>
          </w:tcPr>
          <w:p w14:paraId="200543FD" w14:textId="71CE3BBF" w:rsidR="00DD3353" w:rsidRPr="00DD3353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Измененные (уточненные) координаты, м</w:t>
            </w:r>
          </w:p>
        </w:tc>
        <w:tc>
          <w:tcPr>
            <w:tcW w:w="1701" w:type="dxa"/>
            <w:vMerge w:val="restart"/>
          </w:tcPr>
          <w:p w14:paraId="1CE67CE9" w14:textId="05F1959C" w:rsidR="00DD3353" w:rsidRPr="00DD3353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92" w:type="dxa"/>
            <w:vMerge w:val="restart"/>
          </w:tcPr>
          <w:p w14:paraId="5152C3D2" w14:textId="77777777" w:rsidR="00DD3353" w:rsidRPr="00DD3353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Средняя квадратичная погре</w:t>
            </w:r>
            <w:r w:rsidRPr="00DD3353">
              <w:rPr>
                <w:iCs/>
                <w:sz w:val="22"/>
                <w:szCs w:val="22"/>
              </w:rPr>
              <w:lastRenderedPageBreak/>
              <w:t>шность положения характерной точки (</w:t>
            </w:r>
            <w:r w:rsidRPr="00DD3353">
              <w:rPr>
                <w:iCs/>
                <w:sz w:val="22"/>
                <w:szCs w:val="22"/>
                <w:lang w:val="en-US"/>
              </w:rPr>
              <w:t>Mt</w:t>
            </w:r>
            <w:r w:rsidRPr="00DD3353">
              <w:rPr>
                <w:iCs/>
                <w:sz w:val="22"/>
                <w:szCs w:val="22"/>
              </w:rPr>
              <w:t>), м</w:t>
            </w:r>
          </w:p>
        </w:tc>
        <w:tc>
          <w:tcPr>
            <w:tcW w:w="1134" w:type="dxa"/>
            <w:vMerge w:val="restart"/>
          </w:tcPr>
          <w:p w14:paraId="6F2F2C92" w14:textId="77777777" w:rsidR="00DD3353" w:rsidRPr="00DD3353" w:rsidRDefault="00DD3353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DD3353">
              <w:rPr>
                <w:iCs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DD3353" w14:paraId="19F807CA" w14:textId="77777777" w:rsidTr="00BB7433">
        <w:tc>
          <w:tcPr>
            <w:tcW w:w="993" w:type="dxa"/>
            <w:vMerge/>
          </w:tcPr>
          <w:p w14:paraId="187F3BC2" w14:textId="77777777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243AA5" w14:textId="77777777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14:paraId="5CEABC7B" w14:textId="77777777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У</w:t>
            </w:r>
          </w:p>
        </w:tc>
        <w:tc>
          <w:tcPr>
            <w:tcW w:w="1417" w:type="dxa"/>
          </w:tcPr>
          <w:p w14:paraId="76CB0829" w14:textId="27AAB604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Х</w:t>
            </w:r>
          </w:p>
        </w:tc>
        <w:tc>
          <w:tcPr>
            <w:tcW w:w="1418" w:type="dxa"/>
          </w:tcPr>
          <w:p w14:paraId="03B14A35" w14:textId="5B1590EB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 w:firstLine="37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У</w:t>
            </w:r>
          </w:p>
        </w:tc>
        <w:tc>
          <w:tcPr>
            <w:tcW w:w="1701" w:type="dxa"/>
            <w:vMerge/>
          </w:tcPr>
          <w:p w14:paraId="344DB425" w14:textId="050DF65F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2404B3C7" w14:textId="77777777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371A5F1" w14:textId="77777777" w:rsidR="00DD3353" w:rsidRPr="00DD3353" w:rsidRDefault="00DD3353" w:rsidP="00DD3353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  <w:sz w:val="22"/>
                <w:szCs w:val="22"/>
              </w:rPr>
            </w:pPr>
          </w:p>
        </w:tc>
      </w:tr>
      <w:tr w:rsidR="00DD3353" w14:paraId="0CA52065" w14:textId="77777777" w:rsidTr="00BB7433">
        <w:trPr>
          <w:trHeight w:val="359"/>
        </w:trPr>
        <w:tc>
          <w:tcPr>
            <w:tcW w:w="993" w:type="dxa"/>
          </w:tcPr>
          <w:p w14:paraId="5B4F7FD0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 w:rsidRPr="00DD3353">
              <w:rPr>
                <w:b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</w:tcPr>
          <w:p w14:paraId="13E72795" w14:textId="77777777" w:rsidR="00DD3353" w:rsidRPr="00DD3353" w:rsidRDefault="00DD3353" w:rsidP="00DD3353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  <w:sz w:val="22"/>
                <w:szCs w:val="22"/>
              </w:rPr>
            </w:pPr>
            <w:r w:rsidRPr="00DD3353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5E62A84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 w:rsidRPr="00DD3353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69C615FC" w14:textId="14BCABAE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027DAE0B" w14:textId="2512E5C3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14:paraId="09F9C3F4" w14:textId="21D43DF4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14:paraId="4DDF0B62" w14:textId="13CC7AC2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00C47ABC" w14:textId="34CF3697" w:rsidR="00DD3353" w:rsidRPr="00DD3353" w:rsidRDefault="00DD3353" w:rsidP="00DD3353">
            <w:pPr>
              <w:tabs>
                <w:tab w:val="left" w:pos="284"/>
              </w:tabs>
              <w:ind w:right="140" w:firstLine="32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8</w:t>
            </w:r>
          </w:p>
        </w:tc>
      </w:tr>
      <w:tr w:rsidR="00DD3353" w14:paraId="4B8C9A34" w14:textId="77777777" w:rsidTr="00BB7433">
        <w:tc>
          <w:tcPr>
            <w:tcW w:w="993" w:type="dxa"/>
          </w:tcPr>
          <w:p w14:paraId="35D8689B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A31E434" w14:textId="02D7F753" w:rsidR="00DD3353" w:rsidRPr="00DD3353" w:rsidRDefault="002E780F" w:rsidP="00DD3353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6253652.71</w:t>
            </w:r>
          </w:p>
        </w:tc>
        <w:tc>
          <w:tcPr>
            <w:tcW w:w="1276" w:type="dxa"/>
          </w:tcPr>
          <w:p w14:paraId="770C719C" w14:textId="4D60E901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2297251.97</w:t>
            </w:r>
          </w:p>
        </w:tc>
        <w:tc>
          <w:tcPr>
            <w:tcW w:w="1417" w:type="dxa"/>
            <w:vAlign w:val="center"/>
          </w:tcPr>
          <w:p w14:paraId="765DFBEB" w14:textId="32CDE7C2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6253609.78</w:t>
            </w:r>
          </w:p>
        </w:tc>
        <w:tc>
          <w:tcPr>
            <w:tcW w:w="1418" w:type="dxa"/>
            <w:vAlign w:val="center"/>
          </w:tcPr>
          <w:p w14:paraId="21DCB90E" w14:textId="2040D452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2297220.08</w:t>
            </w:r>
          </w:p>
        </w:tc>
        <w:tc>
          <w:tcPr>
            <w:tcW w:w="1701" w:type="dxa"/>
          </w:tcPr>
          <w:p w14:paraId="336F5BE4" w14:textId="2A8A975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2251B29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48FCBDC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767016DD" w14:textId="77777777" w:rsidTr="00BB7433">
        <w:tc>
          <w:tcPr>
            <w:tcW w:w="993" w:type="dxa"/>
          </w:tcPr>
          <w:p w14:paraId="6C048A4A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53A2B14" w14:textId="19DB9674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6253727.98</w:t>
            </w:r>
          </w:p>
        </w:tc>
        <w:tc>
          <w:tcPr>
            <w:tcW w:w="1276" w:type="dxa"/>
          </w:tcPr>
          <w:p w14:paraId="23934ADA" w14:textId="56786132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2297314.21</w:t>
            </w:r>
          </w:p>
        </w:tc>
        <w:tc>
          <w:tcPr>
            <w:tcW w:w="1417" w:type="dxa"/>
            <w:vAlign w:val="center"/>
          </w:tcPr>
          <w:p w14:paraId="36BC9742" w14:textId="721E1545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6253624.67</w:t>
            </w:r>
          </w:p>
        </w:tc>
        <w:tc>
          <w:tcPr>
            <w:tcW w:w="1418" w:type="dxa"/>
            <w:vAlign w:val="center"/>
          </w:tcPr>
          <w:p w14:paraId="3572EE8D" w14:textId="0722DCD9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2297235.02</w:t>
            </w:r>
          </w:p>
        </w:tc>
        <w:tc>
          <w:tcPr>
            <w:tcW w:w="1701" w:type="dxa"/>
          </w:tcPr>
          <w:p w14:paraId="64AB4397" w14:textId="2BB40D6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94CF31D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81771A8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1F9BCAD8" w14:textId="77777777" w:rsidTr="00BB7433">
        <w:tc>
          <w:tcPr>
            <w:tcW w:w="993" w:type="dxa"/>
          </w:tcPr>
          <w:p w14:paraId="452A1E83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7BE155BD" w14:textId="27AD5D78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6253747.98</w:t>
            </w:r>
          </w:p>
        </w:tc>
        <w:tc>
          <w:tcPr>
            <w:tcW w:w="1276" w:type="dxa"/>
          </w:tcPr>
          <w:p w14:paraId="0EA31ED0" w14:textId="4F8CA695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2297359.55</w:t>
            </w:r>
          </w:p>
        </w:tc>
        <w:tc>
          <w:tcPr>
            <w:tcW w:w="1417" w:type="dxa"/>
            <w:vAlign w:val="center"/>
          </w:tcPr>
          <w:p w14:paraId="31CAF2EF" w14:textId="5F7F3025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6253689.70</w:t>
            </w:r>
          </w:p>
        </w:tc>
        <w:tc>
          <w:tcPr>
            <w:tcW w:w="1418" w:type="dxa"/>
            <w:vAlign w:val="center"/>
          </w:tcPr>
          <w:p w14:paraId="64B34373" w14:textId="2D66E7F0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2297270.01</w:t>
            </w:r>
          </w:p>
        </w:tc>
        <w:tc>
          <w:tcPr>
            <w:tcW w:w="1701" w:type="dxa"/>
          </w:tcPr>
          <w:p w14:paraId="22E1BB73" w14:textId="153671AA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8E0F2DC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8D1B1B8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038BF907" w14:textId="77777777" w:rsidTr="00BB7433">
        <w:tc>
          <w:tcPr>
            <w:tcW w:w="993" w:type="dxa"/>
          </w:tcPr>
          <w:p w14:paraId="36C182A2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38BD433D" w14:textId="22F01142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6253789.54</w:t>
            </w:r>
          </w:p>
        </w:tc>
        <w:tc>
          <w:tcPr>
            <w:tcW w:w="1276" w:type="dxa"/>
          </w:tcPr>
          <w:p w14:paraId="4FC95273" w14:textId="60268D50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2297377.61</w:t>
            </w:r>
          </w:p>
        </w:tc>
        <w:tc>
          <w:tcPr>
            <w:tcW w:w="1417" w:type="dxa"/>
            <w:vAlign w:val="center"/>
          </w:tcPr>
          <w:p w14:paraId="2EE15D24" w14:textId="5FDCBCA0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6253767.64</w:t>
            </w:r>
          </w:p>
        </w:tc>
        <w:tc>
          <w:tcPr>
            <w:tcW w:w="1418" w:type="dxa"/>
            <w:vAlign w:val="center"/>
          </w:tcPr>
          <w:p w14:paraId="53247289" w14:textId="323D292E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2297326.73</w:t>
            </w:r>
          </w:p>
        </w:tc>
        <w:tc>
          <w:tcPr>
            <w:tcW w:w="1701" w:type="dxa"/>
          </w:tcPr>
          <w:p w14:paraId="796CF711" w14:textId="4C2F7190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44F3997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E613DC8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4082B55D" w14:textId="77777777" w:rsidTr="00BB7433">
        <w:tc>
          <w:tcPr>
            <w:tcW w:w="993" w:type="dxa"/>
          </w:tcPr>
          <w:p w14:paraId="2BDD2D14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5F172032" w14:textId="5B80BE76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6253806.90</w:t>
            </w:r>
          </w:p>
        </w:tc>
        <w:tc>
          <w:tcPr>
            <w:tcW w:w="1276" w:type="dxa"/>
          </w:tcPr>
          <w:p w14:paraId="153B0664" w14:textId="0D4081D5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2297385.16</w:t>
            </w:r>
          </w:p>
        </w:tc>
        <w:tc>
          <w:tcPr>
            <w:tcW w:w="1417" w:type="dxa"/>
            <w:vAlign w:val="center"/>
          </w:tcPr>
          <w:p w14:paraId="3607BD6E" w14:textId="6F61A87E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6253845.16</w:t>
            </w:r>
          </w:p>
        </w:tc>
        <w:tc>
          <w:tcPr>
            <w:tcW w:w="1418" w:type="dxa"/>
            <w:vAlign w:val="center"/>
          </w:tcPr>
          <w:p w14:paraId="27DC7812" w14:textId="1089E15D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2297411.70</w:t>
            </w:r>
          </w:p>
        </w:tc>
        <w:tc>
          <w:tcPr>
            <w:tcW w:w="1701" w:type="dxa"/>
          </w:tcPr>
          <w:p w14:paraId="1470F735" w14:textId="384AC7B7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CC86DAA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024028D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456882C8" w14:textId="77777777" w:rsidTr="00BB7433">
        <w:tc>
          <w:tcPr>
            <w:tcW w:w="993" w:type="dxa"/>
          </w:tcPr>
          <w:p w14:paraId="717477F7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1C2B2E00" w14:textId="65474475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6253845.16</w:t>
            </w:r>
          </w:p>
        </w:tc>
        <w:tc>
          <w:tcPr>
            <w:tcW w:w="1276" w:type="dxa"/>
          </w:tcPr>
          <w:p w14:paraId="3F9085CD" w14:textId="7025D976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2297411.70</w:t>
            </w:r>
          </w:p>
        </w:tc>
        <w:tc>
          <w:tcPr>
            <w:tcW w:w="1417" w:type="dxa"/>
            <w:vAlign w:val="center"/>
          </w:tcPr>
          <w:p w14:paraId="7164BA4D" w14:textId="14975C5E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6253845.58</w:t>
            </w:r>
          </w:p>
        </w:tc>
        <w:tc>
          <w:tcPr>
            <w:tcW w:w="1418" w:type="dxa"/>
            <w:vAlign w:val="center"/>
          </w:tcPr>
          <w:p w14:paraId="54C8CB1A" w14:textId="0DBF42BD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2297456.45</w:t>
            </w:r>
          </w:p>
        </w:tc>
        <w:tc>
          <w:tcPr>
            <w:tcW w:w="1701" w:type="dxa"/>
          </w:tcPr>
          <w:p w14:paraId="2669CE1C" w14:textId="4FF7140B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414CA55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CA307A0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70F42244" w14:textId="77777777" w:rsidTr="00BB7433">
        <w:tc>
          <w:tcPr>
            <w:tcW w:w="993" w:type="dxa"/>
          </w:tcPr>
          <w:p w14:paraId="556DFDA9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14:paraId="77A90F69" w14:textId="5EBA02DB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6253845.58</w:t>
            </w:r>
          </w:p>
        </w:tc>
        <w:tc>
          <w:tcPr>
            <w:tcW w:w="1276" w:type="dxa"/>
          </w:tcPr>
          <w:p w14:paraId="2BC1393D" w14:textId="53099F77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2297456.45</w:t>
            </w:r>
          </w:p>
        </w:tc>
        <w:tc>
          <w:tcPr>
            <w:tcW w:w="1417" w:type="dxa"/>
            <w:vAlign w:val="center"/>
          </w:tcPr>
          <w:p w14:paraId="42ED3B94" w14:textId="7D701629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6253873.09</w:t>
            </w:r>
          </w:p>
        </w:tc>
        <w:tc>
          <w:tcPr>
            <w:tcW w:w="1418" w:type="dxa"/>
            <w:vAlign w:val="center"/>
          </w:tcPr>
          <w:p w14:paraId="33636D4B" w14:textId="500F2A5D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2297527.83</w:t>
            </w:r>
          </w:p>
        </w:tc>
        <w:tc>
          <w:tcPr>
            <w:tcW w:w="1701" w:type="dxa"/>
          </w:tcPr>
          <w:p w14:paraId="2EBDAA02" w14:textId="36248DDF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D2FE831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1EB74FE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49AF4001" w14:textId="77777777" w:rsidTr="00BB7433">
        <w:tc>
          <w:tcPr>
            <w:tcW w:w="993" w:type="dxa"/>
          </w:tcPr>
          <w:p w14:paraId="60D37D6B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2C7F4F4F" w14:textId="3998D345" w:rsidR="00DD3353" w:rsidRPr="00DD3353" w:rsidRDefault="002E780F" w:rsidP="00DD3353">
            <w:pPr>
              <w:pStyle w:val="ae"/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6253873.09</w:t>
            </w:r>
          </w:p>
        </w:tc>
        <w:tc>
          <w:tcPr>
            <w:tcW w:w="1276" w:type="dxa"/>
          </w:tcPr>
          <w:p w14:paraId="2B125095" w14:textId="5A0090C7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2297527.83</w:t>
            </w:r>
          </w:p>
        </w:tc>
        <w:tc>
          <w:tcPr>
            <w:tcW w:w="1417" w:type="dxa"/>
            <w:vAlign w:val="center"/>
          </w:tcPr>
          <w:p w14:paraId="5E3B9B2E" w14:textId="70D91B35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6253762.77</w:t>
            </w:r>
          </w:p>
        </w:tc>
        <w:tc>
          <w:tcPr>
            <w:tcW w:w="1418" w:type="dxa"/>
            <w:vAlign w:val="center"/>
          </w:tcPr>
          <w:p w14:paraId="17B8E534" w14:textId="53F5AFE5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2297685.40</w:t>
            </w:r>
          </w:p>
        </w:tc>
        <w:tc>
          <w:tcPr>
            <w:tcW w:w="1701" w:type="dxa"/>
          </w:tcPr>
          <w:p w14:paraId="78AA3785" w14:textId="0864A274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520EFE3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B9FB9FF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D3353" w14:paraId="5B493707" w14:textId="77777777" w:rsidTr="00BB7433">
        <w:tc>
          <w:tcPr>
            <w:tcW w:w="993" w:type="dxa"/>
          </w:tcPr>
          <w:p w14:paraId="6337546E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14:paraId="5CAEF9A5" w14:textId="689643AB" w:rsidR="00DD3353" w:rsidRPr="00DD3353" w:rsidRDefault="002E780F" w:rsidP="00DD3353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6253762.77</w:t>
            </w:r>
          </w:p>
        </w:tc>
        <w:tc>
          <w:tcPr>
            <w:tcW w:w="1276" w:type="dxa"/>
          </w:tcPr>
          <w:p w14:paraId="3FAC082E" w14:textId="52C01C0E" w:rsidR="00DD3353" w:rsidRPr="00DD3353" w:rsidRDefault="002E780F" w:rsidP="00DD3353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2297685.40</w:t>
            </w:r>
          </w:p>
        </w:tc>
        <w:tc>
          <w:tcPr>
            <w:tcW w:w="1417" w:type="dxa"/>
            <w:vAlign w:val="center"/>
          </w:tcPr>
          <w:p w14:paraId="0452F9AA" w14:textId="1369D6E9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6253735.77</w:t>
            </w:r>
          </w:p>
        </w:tc>
        <w:tc>
          <w:tcPr>
            <w:tcW w:w="1418" w:type="dxa"/>
            <w:vAlign w:val="center"/>
          </w:tcPr>
          <w:p w14:paraId="7B96D71F" w14:textId="5E665FA4" w:rsidR="00DD3353" w:rsidRPr="00DD3353" w:rsidRDefault="00DD3353" w:rsidP="00DD3353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F15E80">
              <w:rPr>
                <w:sz w:val="22"/>
              </w:rPr>
              <w:t>2297667.73</w:t>
            </w:r>
          </w:p>
        </w:tc>
        <w:tc>
          <w:tcPr>
            <w:tcW w:w="1701" w:type="dxa"/>
          </w:tcPr>
          <w:p w14:paraId="45C2B35D" w14:textId="2B3DC40C" w:rsidR="00DD3353" w:rsidRPr="00DD3353" w:rsidRDefault="00DD3353" w:rsidP="00DD3353">
            <w:pPr>
              <w:ind w:firstLine="0"/>
              <w:jc w:val="center"/>
              <w:rPr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967CAC7" w14:textId="77777777" w:rsidR="00DD3353" w:rsidRPr="00DD3353" w:rsidRDefault="00DD3353" w:rsidP="00DD3353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DDB25E1" w14:textId="77777777" w:rsidR="00DD3353" w:rsidRPr="00BB7198" w:rsidRDefault="00DD3353" w:rsidP="00DD3353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497D47D8" w14:textId="77777777" w:rsidTr="00BB7433">
        <w:tc>
          <w:tcPr>
            <w:tcW w:w="993" w:type="dxa"/>
          </w:tcPr>
          <w:p w14:paraId="15BB424F" w14:textId="01F4986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4BEB97A8" w14:textId="3F5A7991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6253735.77</w:t>
            </w:r>
          </w:p>
        </w:tc>
        <w:tc>
          <w:tcPr>
            <w:tcW w:w="1276" w:type="dxa"/>
          </w:tcPr>
          <w:p w14:paraId="2825E266" w14:textId="5D55B396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2297667.73</w:t>
            </w:r>
          </w:p>
        </w:tc>
        <w:tc>
          <w:tcPr>
            <w:tcW w:w="1417" w:type="dxa"/>
            <w:vAlign w:val="center"/>
          </w:tcPr>
          <w:p w14:paraId="506B18C7" w14:textId="663A1417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6253706.96</w:t>
            </w:r>
          </w:p>
        </w:tc>
        <w:tc>
          <w:tcPr>
            <w:tcW w:w="1418" w:type="dxa"/>
            <w:vAlign w:val="center"/>
          </w:tcPr>
          <w:p w14:paraId="37A26D33" w14:textId="5D21A267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2297694.82</w:t>
            </w:r>
          </w:p>
        </w:tc>
        <w:tc>
          <w:tcPr>
            <w:tcW w:w="1701" w:type="dxa"/>
          </w:tcPr>
          <w:p w14:paraId="6D440E5F" w14:textId="60820462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6E85256" w14:textId="76EEFF76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9ABA8F2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27A5819D" w14:textId="77777777" w:rsidTr="00BB7433">
        <w:tc>
          <w:tcPr>
            <w:tcW w:w="993" w:type="dxa"/>
          </w:tcPr>
          <w:p w14:paraId="60CEC785" w14:textId="30EBBF4F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14:paraId="77C921FD" w14:textId="0496253D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6253706.96</w:t>
            </w:r>
          </w:p>
        </w:tc>
        <w:tc>
          <w:tcPr>
            <w:tcW w:w="1276" w:type="dxa"/>
          </w:tcPr>
          <w:p w14:paraId="7A29DD98" w14:textId="7535D93B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2297694.82</w:t>
            </w:r>
          </w:p>
        </w:tc>
        <w:tc>
          <w:tcPr>
            <w:tcW w:w="1417" w:type="dxa"/>
            <w:vAlign w:val="center"/>
          </w:tcPr>
          <w:p w14:paraId="332705A2" w14:textId="136A2FDE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6253696.12</w:t>
            </w:r>
          </w:p>
        </w:tc>
        <w:tc>
          <w:tcPr>
            <w:tcW w:w="1418" w:type="dxa"/>
            <w:vAlign w:val="center"/>
          </w:tcPr>
          <w:p w14:paraId="7B0FE39A" w14:textId="6BBB043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2297730.72</w:t>
            </w:r>
          </w:p>
        </w:tc>
        <w:tc>
          <w:tcPr>
            <w:tcW w:w="1701" w:type="dxa"/>
          </w:tcPr>
          <w:p w14:paraId="2B9B7D4A" w14:textId="149EF14C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7223A8E" w14:textId="309BB3D3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72D15AE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080CCDFC" w14:textId="77777777" w:rsidTr="00BB7433">
        <w:tc>
          <w:tcPr>
            <w:tcW w:w="993" w:type="dxa"/>
          </w:tcPr>
          <w:p w14:paraId="41AD9E18" w14:textId="12FF2AB0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14:paraId="3C96E1A0" w14:textId="5D9741C5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6253696.12</w:t>
            </w:r>
          </w:p>
        </w:tc>
        <w:tc>
          <w:tcPr>
            <w:tcW w:w="1276" w:type="dxa"/>
          </w:tcPr>
          <w:p w14:paraId="035A87FA" w14:textId="016F9327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2297730.72</w:t>
            </w:r>
          </w:p>
        </w:tc>
        <w:tc>
          <w:tcPr>
            <w:tcW w:w="1417" w:type="dxa"/>
            <w:vAlign w:val="center"/>
          </w:tcPr>
          <w:p w14:paraId="431F34EC" w14:textId="6E46FBA2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6253698.46</w:t>
            </w:r>
          </w:p>
        </w:tc>
        <w:tc>
          <w:tcPr>
            <w:tcW w:w="1418" w:type="dxa"/>
            <w:vAlign w:val="center"/>
          </w:tcPr>
          <w:p w14:paraId="1F3E16EE" w14:textId="343073CF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2297741.89</w:t>
            </w:r>
          </w:p>
        </w:tc>
        <w:tc>
          <w:tcPr>
            <w:tcW w:w="1701" w:type="dxa"/>
          </w:tcPr>
          <w:p w14:paraId="2C027018" w14:textId="5B5E3FE2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4931511" w14:textId="49C5B4F1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99C30E6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5200B530" w14:textId="77777777" w:rsidTr="00BB7433">
        <w:tc>
          <w:tcPr>
            <w:tcW w:w="993" w:type="dxa"/>
          </w:tcPr>
          <w:p w14:paraId="0F9818EC" w14:textId="68B10736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14:paraId="5900C8C2" w14:textId="6B91A9F2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6253698.46</w:t>
            </w:r>
          </w:p>
        </w:tc>
        <w:tc>
          <w:tcPr>
            <w:tcW w:w="1276" w:type="dxa"/>
          </w:tcPr>
          <w:p w14:paraId="0E22AF11" w14:textId="62E33442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2297741.89</w:t>
            </w:r>
          </w:p>
        </w:tc>
        <w:tc>
          <w:tcPr>
            <w:tcW w:w="1417" w:type="dxa"/>
            <w:vAlign w:val="center"/>
          </w:tcPr>
          <w:p w14:paraId="63A2EAED" w14:textId="0033CCCE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6253651.84</w:t>
            </w:r>
          </w:p>
        </w:tc>
        <w:tc>
          <w:tcPr>
            <w:tcW w:w="1418" w:type="dxa"/>
            <w:vAlign w:val="center"/>
          </w:tcPr>
          <w:p w14:paraId="7C1B786F" w14:textId="5E44B08F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2297778.08</w:t>
            </w:r>
          </w:p>
        </w:tc>
        <w:tc>
          <w:tcPr>
            <w:tcW w:w="1701" w:type="dxa"/>
          </w:tcPr>
          <w:p w14:paraId="44E84192" w14:textId="6A82F285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D2852A3" w14:textId="3C9ED945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EF6ED77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76401EDC" w14:textId="77777777" w:rsidTr="00BB7433">
        <w:tc>
          <w:tcPr>
            <w:tcW w:w="993" w:type="dxa"/>
          </w:tcPr>
          <w:p w14:paraId="061A993E" w14:textId="2DE28C92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14:paraId="45758104" w14:textId="61687EB2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6253651.84</w:t>
            </w:r>
          </w:p>
        </w:tc>
        <w:tc>
          <w:tcPr>
            <w:tcW w:w="1276" w:type="dxa"/>
          </w:tcPr>
          <w:p w14:paraId="47E357B6" w14:textId="58207904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2297778.08</w:t>
            </w:r>
          </w:p>
        </w:tc>
        <w:tc>
          <w:tcPr>
            <w:tcW w:w="1417" w:type="dxa"/>
            <w:vAlign w:val="center"/>
          </w:tcPr>
          <w:p w14:paraId="77A8B21D" w14:textId="14ECC7F3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6253618.47</w:t>
            </w:r>
          </w:p>
        </w:tc>
        <w:tc>
          <w:tcPr>
            <w:tcW w:w="1418" w:type="dxa"/>
            <w:vAlign w:val="center"/>
          </w:tcPr>
          <w:p w14:paraId="1DC5E9F0" w14:textId="5ABF69A7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2297796.27</w:t>
            </w:r>
          </w:p>
        </w:tc>
        <w:tc>
          <w:tcPr>
            <w:tcW w:w="1701" w:type="dxa"/>
          </w:tcPr>
          <w:p w14:paraId="4CAC6923" w14:textId="66D0B145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D4A5276" w14:textId="6F2D9EA6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74A3E2C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071C3CCE" w14:textId="77777777" w:rsidTr="00BB7433">
        <w:tc>
          <w:tcPr>
            <w:tcW w:w="993" w:type="dxa"/>
          </w:tcPr>
          <w:p w14:paraId="0DE3F572" w14:textId="59061A08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14:paraId="7D4BC83D" w14:textId="7C6774E1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6253618.47</w:t>
            </w:r>
          </w:p>
        </w:tc>
        <w:tc>
          <w:tcPr>
            <w:tcW w:w="1276" w:type="dxa"/>
          </w:tcPr>
          <w:p w14:paraId="5F4DC458" w14:textId="57BA8B61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2297796.27</w:t>
            </w:r>
          </w:p>
        </w:tc>
        <w:tc>
          <w:tcPr>
            <w:tcW w:w="1417" w:type="dxa"/>
            <w:vAlign w:val="center"/>
          </w:tcPr>
          <w:p w14:paraId="45724B4B" w14:textId="61555D69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6253587.17</w:t>
            </w:r>
          </w:p>
        </w:tc>
        <w:tc>
          <w:tcPr>
            <w:tcW w:w="1418" w:type="dxa"/>
            <w:vAlign w:val="center"/>
          </w:tcPr>
          <w:p w14:paraId="4CBF6898" w14:textId="22ED764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2297796.53</w:t>
            </w:r>
          </w:p>
        </w:tc>
        <w:tc>
          <w:tcPr>
            <w:tcW w:w="1701" w:type="dxa"/>
          </w:tcPr>
          <w:p w14:paraId="661C5BB8" w14:textId="48822AD8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8F78D24" w14:textId="44B2828D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BEE7C1C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35AEF7CF" w14:textId="77777777" w:rsidTr="00BB7433">
        <w:tc>
          <w:tcPr>
            <w:tcW w:w="993" w:type="dxa"/>
          </w:tcPr>
          <w:p w14:paraId="2A44BD94" w14:textId="54A8D8CC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2A29AC1C" w14:textId="5A6FDE5A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6253587.17</w:t>
            </w:r>
          </w:p>
        </w:tc>
        <w:tc>
          <w:tcPr>
            <w:tcW w:w="1276" w:type="dxa"/>
          </w:tcPr>
          <w:p w14:paraId="1BBC83BE" w14:textId="16D029D7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2297796.53</w:t>
            </w:r>
          </w:p>
        </w:tc>
        <w:tc>
          <w:tcPr>
            <w:tcW w:w="1417" w:type="dxa"/>
            <w:vAlign w:val="center"/>
          </w:tcPr>
          <w:p w14:paraId="2A16D423" w14:textId="1465A1E9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6253536.34</w:t>
            </w:r>
          </w:p>
        </w:tc>
        <w:tc>
          <w:tcPr>
            <w:tcW w:w="1418" w:type="dxa"/>
            <w:vAlign w:val="center"/>
          </w:tcPr>
          <w:p w14:paraId="48D4FA76" w14:textId="1A0115B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2297859.61</w:t>
            </w:r>
          </w:p>
        </w:tc>
        <w:tc>
          <w:tcPr>
            <w:tcW w:w="1701" w:type="dxa"/>
          </w:tcPr>
          <w:p w14:paraId="2D99601A" w14:textId="550BF3D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0089A1D" w14:textId="4696BAF3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50D2E1E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254C5B5F" w14:textId="77777777" w:rsidTr="00BB7433">
        <w:tc>
          <w:tcPr>
            <w:tcW w:w="993" w:type="dxa"/>
          </w:tcPr>
          <w:p w14:paraId="5B867895" w14:textId="33083CC7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14:paraId="50CCCF1C" w14:textId="15F071CD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6253536.34</w:t>
            </w:r>
          </w:p>
        </w:tc>
        <w:tc>
          <w:tcPr>
            <w:tcW w:w="1276" w:type="dxa"/>
          </w:tcPr>
          <w:p w14:paraId="5C323CFD" w14:textId="1408E0EE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2297859.61</w:t>
            </w:r>
          </w:p>
        </w:tc>
        <w:tc>
          <w:tcPr>
            <w:tcW w:w="1417" w:type="dxa"/>
            <w:vAlign w:val="center"/>
          </w:tcPr>
          <w:p w14:paraId="0E5A8B42" w14:textId="7D5A08B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6253495.14</w:t>
            </w:r>
          </w:p>
        </w:tc>
        <w:tc>
          <w:tcPr>
            <w:tcW w:w="1418" w:type="dxa"/>
            <w:vAlign w:val="center"/>
          </w:tcPr>
          <w:p w14:paraId="429D122E" w14:textId="020DB0C6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2298019.90</w:t>
            </w:r>
          </w:p>
        </w:tc>
        <w:tc>
          <w:tcPr>
            <w:tcW w:w="1701" w:type="dxa"/>
          </w:tcPr>
          <w:p w14:paraId="1ECF5930" w14:textId="70D7DEAA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39D3E30" w14:textId="248621E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2677050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56229A1B" w14:textId="77777777" w:rsidTr="00BB7433">
        <w:tc>
          <w:tcPr>
            <w:tcW w:w="993" w:type="dxa"/>
          </w:tcPr>
          <w:p w14:paraId="76C4A9D2" w14:textId="39C377AE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14:paraId="71B3CF8D" w14:textId="7AF47294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6253413.48</w:t>
            </w:r>
          </w:p>
        </w:tc>
        <w:tc>
          <w:tcPr>
            <w:tcW w:w="1276" w:type="dxa"/>
          </w:tcPr>
          <w:p w14:paraId="1A2E5494" w14:textId="406BBD8A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2297871.83</w:t>
            </w:r>
          </w:p>
        </w:tc>
        <w:tc>
          <w:tcPr>
            <w:tcW w:w="1417" w:type="dxa"/>
            <w:vAlign w:val="center"/>
          </w:tcPr>
          <w:p w14:paraId="7E6F6B15" w14:textId="087ED75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6253482.75</w:t>
            </w:r>
          </w:p>
        </w:tc>
        <w:tc>
          <w:tcPr>
            <w:tcW w:w="1418" w:type="dxa"/>
            <w:vAlign w:val="center"/>
          </w:tcPr>
          <w:p w14:paraId="136C031C" w14:textId="05184D7F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2298170.19</w:t>
            </w:r>
          </w:p>
        </w:tc>
        <w:tc>
          <w:tcPr>
            <w:tcW w:w="1701" w:type="dxa"/>
          </w:tcPr>
          <w:p w14:paraId="31C01407" w14:textId="3D37D6D5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0CD15A1" w14:textId="22398DEF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6C38719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1A9B211B" w14:textId="77777777" w:rsidTr="00BB7433">
        <w:tc>
          <w:tcPr>
            <w:tcW w:w="993" w:type="dxa"/>
          </w:tcPr>
          <w:p w14:paraId="48B485F0" w14:textId="2E39347D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14:paraId="50831C7B" w14:textId="415144BC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6253399.80</w:t>
            </w:r>
          </w:p>
        </w:tc>
        <w:tc>
          <w:tcPr>
            <w:tcW w:w="1276" w:type="dxa"/>
          </w:tcPr>
          <w:p w14:paraId="50E881C9" w14:textId="4995DD5E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2298097.00</w:t>
            </w:r>
          </w:p>
        </w:tc>
        <w:tc>
          <w:tcPr>
            <w:tcW w:w="1417" w:type="dxa"/>
            <w:vAlign w:val="center"/>
          </w:tcPr>
          <w:p w14:paraId="02C7D377" w14:textId="4C51D409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6253387.12</w:t>
            </w:r>
          </w:p>
        </w:tc>
        <w:tc>
          <w:tcPr>
            <w:tcW w:w="1418" w:type="dxa"/>
            <w:vAlign w:val="center"/>
          </w:tcPr>
          <w:p w14:paraId="47082EBB" w14:textId="7A404531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2298165.99</w:t>
            </w:r>
          </w:p>
        </w:tc>
        <w:tc>
          <w:tcPr>
            <w:tcW w:w="1701" w:type="dxa"/>
          </w:tcPr>
          <w:p w14:paraId="1FF5A61D" w14:textId="2226EF7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DF2596A" w14:textId="4ABDAECD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55CF7CC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4C4E4E15" w14:textId="77777777" w:rsidTr="00BB7433">
        <w:tc>
          <w:tcPr>
            <w:tcW w:w="993" w:type="dxa"/>
          </w:tcPr>
          <w:p w14:paraId="4935CA9D" w14:textId="73E50CFE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14:paraId="2FAAB204" w14:textId="14A039BA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6253364.06</w:t>
            </w:r>
          </w:p>
        </w:tc>
        <w:tc>
          <w:tcPr>
            <w:tcW w:w="1276" w:type="dxa"/>
          </w:tcPr>
          <w:p w14:paraId="427C1A25" w14:textId="79B44D93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2298291.29</w:t>
            </w:r>
          </w:p>
        </w:tc>
        <w:tc>
          <w:tcPr>
            <w:tcW w:w="1417" w:type="dxa"/>
            <w:vAlign w:val="center"/>
          </w:tcPr>
          <w:p w14:paraId="2E03DD5A" w14:textId="73165AC9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6253363.76</w:t>
            </w:r>
          </w:p>
        </w:tc>
        <w:tc>
          <w:tcPr>
            <w:tcW w:w="1418" w:type="dxa"/>
            <w:vAlign w:val="center"/>
          </w:tcPr>
          <w:p w14:paraId="654F8C5A" w14:textId="3BA5C516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2298292.96</w:t>
            </w:r>
          </w:p>
        </w:tc>
        <w:tc>
          <w:tcPr>
            <w:tcW w:w="1701" w:type="dxa"/>
          </w:tcPr>
          <w:p w14:paraId="37C83D8D" w14:textId="073C8802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7EE106F" w14:textId="383A6907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2F92D5F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70AED2D1" w14:textId="77777777" w:rsidTr="00BB7433">
        <w:tc>
          <w:tcPr>
            <w:tcW w:w="993" w:type="dxa"/>
          </w:tcPr>
          <w:p w14:paraId="374C048A" w14:textId="1E42901F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14:paraId="7A56F5F9" w14:textId="004C33E0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6253364.38</w:t>
            </w:r>
          </w:p>
        </w:tc>
        <w:tc>
          <w:tcPr>
            <w:tcW w:w="1276" w:type="dxa"/>
          </w:tcPr>
          <w:p w14:paraId="75275B79" w14:textId="40E81CDB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2298357.85</w:t>
            </w:r>
          </w:p>
        </w:tc>
        <w:tc>
          <w:tcPr>
            <w:tcW w:w="1417" w:type="dxa"/>
            <w:vAlign w:val="center"/>
          </w:tcPr>
          <w:p w14:paraId="01ED2147" w14:textId="7DDA8EA3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6253343.27</w:t>
            </w:r>
          </w:p>
        </w:tc>
        <w:tc>
          <w:tcPr>
            <w:tcW w:w="1418" w:type="dxa"/>
            <w:vAlign w:val="center"/>
          </w:tcPr>
          <w:p w14:paraId="01225F10" w14:textId="449F0704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2298330.95</w:t>
            </w:r>
          </w:p>
        </w:tc>
        <w:tc>
          <w:tcPr>
            <w:tcW w:w="1701" w:type="dxa"/>
          </w:tcPr>
          <w:p w14:paraId="1EA59A1F" w14:textId="73B17D1D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2164F4D" w14:textId="7B19B705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CED24F0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50D578CC" w14:textId="77777777" w:rsidTr="00BB7433">
        <w:tc>
          <w:tcPr>
            <w:tcW w:w="993" w:type="dxa"/>
          </w:tcPr>
          <w:p w14:paraId="3C9D0785" w14:textId="5B697D33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14:paraId="6F365F84" w14:textId="60957E23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6253274.01</w:t>
            </w:r>
          </w:p>
        </w:tc>
        <w:tc>
          <w:tcPr>
            <w:tcW w:w="1276" w:type="dxa"/>
          </w:tcPr>
          <w:p w14:paraId="13FB41DE" w14:textId="263EE853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2298497.36</w:t>
            </w:r>
          </w:p>
        </w:tc>
        <w:tc>
          <w:tcPr>
            <w:tcW w:w="1417" w:type="dxa"/>
            <w:vAlign w:val="center"/>
          </w:tcPr>
          <w:p w14:paraId="291A9F51" w14:textId="2887FD95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6253369.86</w:t>
            </w:r>
          </w:p>
        </w:tc>
        <w:tc>
          <w:tcPr>
            <w:tcW w:w="1418" w:type="dxa"/>
            <w:vAlign w:val="center"/>
          </w:tcPr>
          <w:p w14:paraId="7D5EACB5" w14:textId="0417FDF2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2298348.52</w:t>
            </w:r>
          </w:p>
        </w:tc>
        <w:tc>
          <w:tcPr>
            <w:tcW w:w="1701" w:type="dxa"/>
          </w:tcPr>
          <w:p w14:paraId="34148421" w14:textId="659B8224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21DC0E1" w14:textId="19DC8788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A7D37E1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18BEB441" w14:textId="77777777" w:rsidTr="00BB7433">
        <w:tc>
          <w:tcPr>
            <w:tcW w:w="993" w:type="dxa"/>
          </w:tcPr>
          <w:p w14:paraId="156515D2" w14:textId="68C9B6E2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14:paraId="6202CC04" w14:textId="6D970E25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6253249.90</w:t>
            </w:r>
          </w:p>
        </w:tc>
        <w:tc>
          <w:tcPr>
            <w:tcW w:w="1276" w:type="dxa"/>
          </w:tcPr>
          <w:p w14:paraId="20598E2C" w14:textId="25387D12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2298549.03</w:t>
            </w:r>
          </w:p>
        </w:tc>
        <w:tc>
          <w:tcPr>
            <w:tcW w:w="1417" w:type="dxa"/>
            <w:vAlign w:val="center"/>
          </w:tcPr>
          <w:p w14:paraId="26AFE3DC" w14:textId="6715F1B6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6253364.38</w:t>
            </w:r>
          </w:p>
        </w:tc>
        <w:tc>
          <w:tcPr>
            <w:tcW w:w="1418" w:type="dxa"/>
            <w:vAlign w:val="center"/>
          </w:tcPr>
          <w:p w14:paraId="44C53967" w14:textId="4FE6B3A0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2298357.85</w:t>
            </w:r>
          </w:p>
        </w:tc>
        <w:tc>
          <w:tcPr>
            <w:tcW w:w="1701" w:type="dxa"/>
          </w:tcPr>
          <w:p w14:paraId="5D37ED06" w14:textId="37E37152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58CD965" w14:textId="2B7F2551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77CC5D7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07DF791E" w14:textId="77777777" w:rsidTr="00BB7433">
        <w:tc>
          <w:tcPr>
            <w:tcW w:w="993" w:type="dxa"/>
          </w:tcPr>
          <w:p w14:paraId="5323569E" w14:textId="6A9A9BF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14:paraId="0DBEBBE0" w14:textId="2F7AB8FC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6253290.92</w:t>
            </w:r>
          </w:p>
        </w:tc>
        <w:tc>
          <w:tcPr>
            <w:tcW w:w="1276" w:type="dxa"/>
          </w:tcPr>
          <w:p w14:paraId="693A36FF" w14:textId="79DC7A3A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2298631.48</w:t>
            </w:r>
          </w:p>
        </w:tc>
        <w:tc>
          <w:tcPr>
            <w:tcW w:w="1417" w:type="dxa"/>
            <w:vAlign w:val="center"/>
          </w:tcPr>
          <w:p w14:paraId="795CBE6F" w14:textId="23363AB5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6253274.01</w:t>
            </w:r>
          </w:p>
        </w:tc>
        <w:tc>
          <w:tcPr>
            <w:tcW w:w="1418" w:type="dxa"/>
            <w:vAlign w:val="center"/>
          </w:tcPr>
          <w:p w14:paraId="76029471" w14:textId="7276FE2E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2298497.36</w:t>
            </w:r>
          </w:p>
        </w:tc>
        <w:tc>
          <w:tcPr>
            <w:tcW w:w="1701" w:type="dxa"/>
          </w:tcPr>
          <w:p w14:paraId="5C05B773" w14:textId="43EEBF2F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</w:t>
            </w:r>
            <w:r w:rsidRPr="00DD3353">
              <w:rPr>
                <w:iCs/>
                <w:sz w:val="22"/>
                <w:szCs w:val="22"/>
              </w:rPr>
              <w:lastRenderedPageBreak/>
              <w:t>кий метод</w:t>
            </w:r>
          </w:p>
        </w:tc>
        <w:tc>
          <w:tcPr>
            <w:tcW w:w="992" w:type="dxa"/>
          </w:tcPr>
          <w:p w14:paraId="625B8F1E" w14:textId="392940A5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lastRenderedPageBreak/>
              <w:t>0,1</w:t>
            </w:r>
          </w:p>
        </w:tc>
        <w:tc>
          <w:tcPr>
            <w:tcW w:w="1134" w:type="dxa"/>
          </w:tcPr>
          <w:p w14:paraId="6D8E51A8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34C05659" w14:textId="77777777" w:rsidTr="00BB7433">
        <w:tc>
          <w:tcPr>
            <w:tcW w:w="993" w:type="dxa"/>
          </w:tcPr>
          <w:p w14:paraId="09A9C918" w14:textId="6EC4433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25</w:t>
            </w:r>
          </w:p>
        </w:tc>
        <w:tc>
          <w:tcPr>
            <w:tcW w:w="1559" w:type="dxa"/>
          </w:tcPr>
          <w:p w14:paraId="519440C9" w14:textId="273DF43C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6253315.77</w:t>
            </w:r>
          </w:p>
        </w:tc>
        <w:tc>
          <w:tcPr>
            <w:tcW w:w="1276" w:type="dxa"/>
          </w:tcPr>
          <w:p w14:paraId="3F863929" w14:textId="36AFF664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2298658.13</w:t>
            </w:r>
          </w:p>
        </w:tc>
        <w:tc>
          <w:tcPr>
            <w:tcW w:w="1417" w:type="dxa"/>
            <w:vAlign w:val="center"/>
          </w:tcPr>
          <w:p w14:paraId="1B4BA114" w14:textId="51BD6F25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6253249.90</w:t>
            </w:r>
          </w:p>
        </w:tc>
        <w:tc>
          <w:tcPr>
            <w:tcW w:w="1418" w:type="dxa"/>
            <w:vAlign w:val="center"/>
          </w:tcPr>
          <w:p w14:paraId="3F6F452C" w14:textId="6B5DBDF9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2298549.03</w:t>
            </w:r>
          </w:p>
        </w:tc>
        <w:tc>
          <w:tcPr>
            <w:tcW w:w="1701" w:type="dxa"/>
          </w:tcPr>
          <w:p w14:paraId="2ABD78B6" w14:textId="4E56369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1CC9BC9" w14:textId="5C796FE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181344D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478781FD" w14:textId="77777777" w:rsidTr="00BB7433">
        <w:tc>
          <w:tcPr>
            <w:tcW w:w="993" w:type="dxa"/>
          </w:tcPr>
          <w:p w14:paraId="3590A3A0" w14:textId="7C739764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14:paraId="08E1F0BE" w14:textId="5E1E2702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6253384.92</w:t>
            </w:r>
          </w:p>
        </w:tc>
        <w:tc>
          <w:tcPr>
            <w:tcW w:w="1276" w:type="dxa"/>
          </w:tcPr>
          <w:p w14:paraId="5EDD64AA" w14:textId="43F005A0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2298656.38</w:t>
            </w:r>
          </w:p>
        </w:tc>
        <w:tc>
          <w:tcPr>
            <w:tcW w:w="1417" w:type="dxa"/>
            <w:vAlign w:val="center"/>
          </w:tcPr>
          <w:p w14:paraId="6E6BBE13" w14:textId="34929343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6253290.92</w:t>
            </w:r>
          </w:p>
        </w:tc>
        <w:tc>
          <w:tcPr>
            <w:tcW w:w="1418" w:type="dxa"/>
            <w:vAlign w:val="center"/>
          </w:tcPr>
          <w:p w14:paraId="3667C375" w14:textId="76284EB3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2298631.48</w:t>
            </w:r>
          </w:p>
        </w:tc>
        <w:tc>
          <w:tcPr>
            <w:tcW w:w="1701" w:type="dxa"/>
          </w:tcPr>
          <w:p w14:paraId="45C2305A" w14:textId="138EC0F8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5C5C629" w14:textId="668DA54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F4FE816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09D3A825" w14:textId="77777777" w:rsidTr="00BB7433">
        <w:tc>
          <w:tcPr>
            <w:tcW w:w="993" w:type="dxa"/>
          </w:tcPr>
          <w:p w14:paraId="7698FB4B" w14:textId="527A47F2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14:paraId="65ED57FE" w14:textId="76377035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6253481.30</w:t>
            </w:r>
          </w:p>
        </w:tc>
        <w:tc>
          <w:tcPr>
            <w:tcW w:w="1276" w:type="dxa"/>
          </w:tcPr>
          <w:p w14:paraId="5D558CE7" w14:textId="6DEDF0A4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2298665.70</w:t>
            </w:r>
          </w:p>
        </w:tc>
        <w:tc>
          <w:tcPr>
            <w:tcW w:w="1417" w:type="dxa"/>
            <w:vAlign w:val="center"/>
          </w:tcPr>
          <w:p w14:paraId="360B6DC2" w14:textId="17E64BCA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6253315.77</w:t>
            </w:r>
          </w:p>
        </w:tc>
        <w:tc>
          <w:tcPr>
            <w:tcW w:w="1418" w:type="dxa"/>
            <w:vAlign w:val="center"/>
          </w:tcPr>
          <w:p w14:paraId="6F7E7E45" w14:textId="78F64EA2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2298658.13</w:t>
            </w:r>
          </w:p>
        </w:tc>
        <w:tc>
          <w:tcPr>
            <w:tcW w:w="1701" w:type="dxa"/>
          </w:tcPr>
          <w:p w14:paraId="62BF1241" w14:textId="1A8EF88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72C24C0" w14:textId="79E15B6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38AAB1F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395C76B4" w14:textId="77777777" w:rsidTr="00BB7433">
        <w:tc>
          <w:tcPr>
            <w:tcW w:w="993" w:type="dxa"/>
          </w:tcPr>
          <w:p w14:paraId="31877F88" w14:textId="47D304C0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14:paraId="36346238" w14:textId="15EF74F9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6253527.85</w:t>
            </w:r>
          </w:p>
        </w:tc>
        <w:tc>
          <w:tcPr>
            <w:tcW w:w="1276" w:type="dxa"/>
          </w:tcPr>
          <w:p w14:paraId="12A8C1B5" w14:textId="4F5EC8B5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2298622.79</w:t>
            </w:r>
          </w:p>
        </w:tc>
        <w:tc>
          <w:tcPr>
            <w:tcW w:w="1417" w:type="dxa"/>
            <w:vAlign w:val="center"/>
          </w:tcPr>
          <w:p w14:paraId="6F1BFB8B" w14:textId="2B429CB3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6253384.18</w:t>
            </w:r>
          </w:p>
        </w:tc>
        <w:tc>
          <w:tcPr>
            <w:tcW w:w="1418" w:type="dxa"/>
            <w:vAlign w:val="center"/>
          </w:tcPr>
          <w:p w14:paraId="1F8DE594" w14:textId="3582598B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2298654.47</w:t>
            </w:r>
          </w:p>
        </w:tc>
        <w:tc>
          <w:tcPr>
            <w:tcW w:w="1701" w:type="dxa"/>
          </w:tcPr>
          <w:p w14:paraId="21AD2FC4" w14:textId="16C11756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C0E333F" w14:textId="08A9019B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7D09E7A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75FAFCD2" w14:textId="77777777" w:rsidTr="00BB7433">
        <w:tc>
          <w:tcPr>
            <w:tcW w:w="993" w:type="dxa"/>
          </w:tcPr>
          <w:p w14:paraId="03EDFA9B" w14:textId="523C10FE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14:paraId="5BB3CB8C" w14:textId="3DDD5B2D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6253520.96</w:t>
            </w:r>
          </w:p>
        </w:tc>
        <w:tc>
          <w:tcPr>
            <w:tcW w:w="1276" w:type="dxa"/>
          </w:tcPr>
          <w:p w14:paraId="1B949F64" w14:textId="3C666F48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2298602.71</w:t>
            </w:r>
          </w:p>
        </w:tc>
        <w:tc>
          <w:tcPr>
            <w:tcW w:w="1417" w:type="dxa"/>
            <w:vAlign w:val="center"/>
          </w:tcPr>
          <w:p w14:paraId="2FB37787" w14:textId="3B88DB67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6253481.30</w:t>
            </w:r>
          </w:p>
        </w:tc>
        <w:tc>
          <w:tcPr>
            <w:tcW w:w="1418" w:type="dxa"/>
            <w:vAlign w:val="center"/>
          </w:tcPr>
          <w:p w14:paraId="12FD325D" w14:textId="0C55DC02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2298665.70</w:t>
            </w:r>
          </w:p>
        </w:tc>
        <w:tc>
          <w:tcPr>
            <w:tcW w:w="1701" w:type="dxa"/>
          </w:tcPr>
          <w:p w14:paraId="1681D5BB" w14:textId="6122A3E8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DF12667" w14:textId="08F6DC18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75AEB1F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6A85BE11" w14:textId="77777777" w:rsidTr="00BB7433">
        <w:tc>
          <w:tcPr>
            <w:tcW w:w="993" w:type="dxa"/>
          </w:tcPr>
          <w:p w14:paraId="5BB40CAC" w14:textId="39FE79A0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14:paraId="25570637" w14:textId="30E3A10F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6253538.67</w:t>
            </w:r>
          </w:p>
        </w:tc>
        <w:tc>
          <w:tcPr>
            <w:tcW w:w="1276" w:type="dxa"/>
          </w:tcPr>
          <w:p w14:paraId="16963CC2" w14:textId="3B118CE4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2298584.66</w:t>
            </w:r>
          </w:p>
        </w:tc>
        <w:tc>
          <w:tcPr>
            <w:tcW w:w="1417" w:type="dxa"/>
            <w:vAlign w:val="center"/>
          </w:tcPr>
          <w:p w14:paraId="1CA58A9D" w14:textId="27D9723C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6253527.85</w:t>
            </w:r>
          </w:p>
        </w:tc>
        <w:tc>
          <w:tcPr>
            <w:tcW w:w="1418" w:type="dxa"/>
            <w:vAlign w:val="center"/>
          </w:tcPr>
          <w:p w14:paraId="15C35BFD" w14:textId="5C003C64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2298622.79</w:t>
            </w:r>
          </w:p>
        </w:tc>
        <w:tc>
          <w:tcPr>
            <w:tcW w:w="1701" w:type="dxa"/>
          </w:tcPr>
          <w:p w14:paraId="02ACC02C" w14:textId="77522137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855017F" w14:textId="24D11FE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02730BE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711DDE00" w14:textId="77777777" w:rsidTr="00BB7433">
        <w:tc>
          <w:tcPr>
            <w:tcW w:w="993" w:type="dxa"/>
          </w:tcPr>
          <w:p w14:paraId="38A4A9E1" w14:textId="1B743B05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14:paraId="2015E978" w14:textId="011E0C53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6253578.71</w:t>
            </w:r>
          </w:p>
        </w:tc>
        <w:tc>
          <w:tcPr>
            <w:tcW w:w="1276" w:type="dxa"/>
          </w:tcPr>
          <w:p w14:paraId="03AA5413" w14:textId="474E24FB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2298561.94</w:t>
            </w:r>
          </w:p>
        </w:tc>
        <w:tc>
          <w:tcPr>
            <w:tcW w:w="1417" w:type="dxa"/>
            <w:vAlign w:val="center"/>
          </w:tcPr>
          <w:p w14:paraId="38680836" w14:textId="21DAA0E2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6253520.96</w:t>
            </w:r>
          </w:p>
        </w:tc>
        <w:tc>
          <w:tcPr>
            <w:tcW w:w="1418" w:type="dxa"/>
            <w:vAlign w:val="center"/>
          </w:tcPr>
          <w:p w14:paraId="0A0FD903" w14:textId="5B5AD3BE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2298602.71</w:t>
            </w:r>
          </w:p>
        </w:tc>
        <w:tc>
          <w:tcPr>
            <w:tcW w:w="1701" w:type="dxa"/>
          </w:tcPr>
          <w:p w14:paraId="1D04EFF4" w14:textId="0D505497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1762F64" w14:textId="5DC9E4C5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E0501AC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2010B93A" w14:textId="77777777" w:rsidTr="00BB7433">
        <w:tc>
          <w:tcPr>
            <w:tcW w:w="993" w:type="dxa"/>
          </w:tcPr>
          <w:p w14:paraId="46B722BB" w14:textId="544241DC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14:paraId="7ABC277D" w14:textId="45DF38F2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6253581.07</w:t>
            </w:r>
          </w:p>
        </w:tc>
        <w:tc>
          <w:tcPr>
            <w:tcW w:w="1276" w:type="dxa"/>
          </w:tcPr>
          <w:p w14:paraId="1F43D229" w14:textId="1E28B4AF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2298575.35</w:t>
            </w:r>
          </w:p>
        </w:tc>
        <w:tc>
          <w:tcPr>
            <w:tcW w:w="1417" w:type="dxa"/>
            <w:vAlign w:val="center"/>
          </w:tcPr>
          <w:p w14:paraId="07E22A2B" w14:textId="3C9EA396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6253538.67</w:t>
            </w:r>
          </w:p>
        </w:tc>
        <w:tc>
          <w:tcPr>
            <w:tcW w:w="1418" w:type="dxa"/>
            <w:vAlign w:val="center"/>
          </w:tcPr>
          <w:p w14:paraId="0A785ABD" w14:textId="2CF69034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2298584.66</w:t>
            </w:r>
          </w:p>
        </w:tc>
        <w:tc>
          <w:tcPr>
            <w:tcW w:w="1701" w:type="dxa"/>
          </w:tcPr>
          <w:p w14:paraId="463DB118" w14:textId="7D2D0A2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7BFB48B" w14:textId="43EBD230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07E15A2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5BCA7FC9" w14:textId="77777777" w:rsidTr="00BB7433">
        <w:tc>
          <w:tcPr>
            <w:tcW w:w="993" w:type="dxa"/>
          </w:tcPr>
          <w:p w14:paraId="0970C016" w14:textId="5BFBDC4D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14:paraId="4585B919" w14:textId="07C69319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6253565.61</w:t>
            </w:r>
          </w:p>
        </w:tc>
        <w:tc>
          <w:tcPr>
            <w:tcW w:w="1276" w:type="dxa"/>
          </w:tcPr>
          <w:p w14:paraId="361ADB42" w14:textId="2A39505F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2298595.62</w:t>
            </w:r>
          </w:p>
        </w:tc>
        <w:tc>
          <w:tcPr>
            <w:tcW w:w="1417" w:type="dxa"/>
            <w:vAlign w:val="center"/>
          </w:tcPr>
          <w:p w14:paraId="3F5A5163" w14:textId="02952215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6253578.71</w:t>
            </w:r>
          </w:p>
        </w:tc>
        <w:tc>
          <w:tcPr>
            <w:tcW w:w="1418" w:type="dxa"/>
            <w:vAlign w:val="center"/>
          </w:tcPr>
          <w:p w14:paraId="06F117B6" w14:textId="2E492DDC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2298561.94</w:t>
            </w:r>
          </w:p>
        </w:tc>
        <w:tc>
          <w:tcPr>
            <w:tcW w:w="1701" w:type="dxa"/>
          </w:tcPr>
          <w:p w14:paraId="6A27654D" w14:textId="729728AB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466200E" w14:textId="2C002374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CE86DD6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765865EB" w14:textId="77777777" w:rsidTr="00BB7433">
        <w:tc>
          <w:tcPr>
            <w:tcW w:w="993" w:type="dxa"/>
          </w:tcPr>
          <w:p w14:paraId="7D4FC6F8" w14:textId="5F61762F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14:paraId="78911F69" w14:textId="10142C69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6253570.29</w:t>
            </w:r>
          </w:p>
        </w:tc>
        <w:tc>
          <w:tcPr>
            <w:tcW w:w="1276" w:type="dxa"/>
          </w:tcPr>
          <w:p w14:paraId="726F0124" w14:textId="36EA3EC9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2298617.96</w:t>
            </w:r>
          </w:p>
        </w:tc>
        <w:tc>
          <w:tcPr>
            <w:tcW w:w="1417" w:type="dxa"/>
            <w:vAlign w:val="center"/>
          </w:tcPr>
          <w:p w14:paraId="278BC7FA" w14:textId="384ACFEC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6253581.07</w:t>
            </w:r>
          </w:p>
        </w:tc>
        <w:tc>
          <w:tcPr>
            <w:tcW w:w="1418" w:type="dxa"/>
            <w:vAlign w:val="center"/>
          </w:tcPr>
          <w:p w14:paraId="38838C13" w14:textId="29176BC6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2298575.35</w:t>
            </w:r>
          </w:p>
        </w:tc>
        <w:tc>
          <w:tcPr>
            <w:tcW w:w="1701" w:type="dxa"/>
          </w:tcPr>
          <w:p w14:paraId="29A18EF8" w14:textId="5DD2EFAA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5F6804F" w14:textId="00412434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CA523BA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428A9F31" w14:textId="77777777" w:rsidTr="00BB7433">
        <w:tc>
          <w:tcPr>
            <w:tcW w:w="993" w:type="dxa"/>
          </w:tcPr>
          <w:p w14:paraId="73C4AA7C" w14:textId="467DE156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14:paraId="5ACD4963" w14:textId="1DF2A7DE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6253599.54</w:t>
            </w:r>
          </w:p>
        </w:tc>
        <w:tc>
          <w:tcPr>
            <w:tcW w:w="1276" w:type="dxa"/>
          </w:tcPr>
          <w:p w14:paraId="10853C00" w14:textId="1E7FF30D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2298637.85</w:t>
            </w:r>
          </w:p>
        </w:tc>
        <w:tc>
          <w:tcPr>
            <w:tcW w:w="1417" w:type="dxa"/>
            <w:vAlign w:val="center"/>
          </w:tcPr>
          <w:p w14:paraId="625B8817" w14:textId="5B0A03ED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6253565.61</w:t>
            </w:r>
          </w:p>
        </w:tc>
        <w:tc>
          <w:tcPr>
            <w:tcW w:w="1418" w:type="dxa"/>
            <w:vAlign w:val="center"/>
          </w:tcPr>
          <w:p w14:paraId="6C80CE1E" w14:textId="2A456EDE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2298595.62</w:t>
            </w:r>
          </w:p>
        </w:tc>
        <w:tc>
          <w:tcPr>
            <w:tcW w:w="1701" w:type="dxa"/>
          </w:tcPr>
          <w:p w14:paraId="24704717" w14:textId="42B56192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264104E" w14:textId="436CEF09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3D236BC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D15D57" w14:paraId="1BDF5972" w14:textId="77777777" w:rsidTr="00BB7433">
        <w:tc>
          <w:tcPr>
            <w:tcW w:w="993" w:type="dxa"/>
          </w:tcPr>
          <w:p w14:paraId="613B3B5A" w14:textId="6B9592DE" w:rsidR="00D15D57" w:rsidRDefault="00581096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1559" w:type="dxa"/>
          </w:tcPr>
          <w:p w14:paraId="3860E7C7" w14:textId="53CD5958" w:rsidR="00D15D57" w:rsidRPr="00DD3353" w:rsidRDefault="002E780F" w:rsidP="00D15D57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6253555.16</w:t>
            </w:r>
          </w:p>
        </w:tc>
        <w:tc>
          <w:tcPr>
            <w:tcW w:w="1276" w:type="dxa"/>
          </w:tcPr>
          <w:p w14:paraId="78A88F56" w14:textId="4DAAE470" w:rsidR="00D15D57" w:rsidRPr="00DD3353" w:rsidRDefault="002E780F" w:rsidP="00D15D57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2298674.03</w:t>
            </w:r>
          </w:p>
        </w:tc>
        <w:tc>
          <w:tcPr>
            <w:tcW w:w="1417" w:type="dxa"/>
            <w:vAlign w:val="center"/>
          </w:tcPr>
          <w:p w14:paraId="758FD278" w14:textId="62772E5F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6253557.57</w:t>
            </w:r>
          </w:p>
        </w:tc>
        <w:tc>
          <w:tcPr>
            <w:tcW w:w="1418" w:type="dxa"/>
            <w:vAlign w:val="center"/>
          </w:tcPr>
          <w:p w14:paraId="298A4C17" w14:textId="113AE90D" w:rsidR="00D15D57" w:rsidRPr="00F15E80" w:rsidRDefault="00D15D57" w:rsidP="00D15D57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2298600.92</w:t>
            </w:r>
          </w:p>
        </w:tc>
        <w:tc>
          <w:tcPr>
            <w:tcW w:w="1701" w:type="dxa"/>
          </w:tcPr>
          <w:p w14:paraId="3995E9FE" w14:textId="0C11D559" w:rsidR="00D15D57" w:rsidRPr="00DD3353" w:rsidRDefault="00D15D57" w:rsidP="00D15D57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73E94BB" w14:textId="23327AFF" w:rsidR="00D15D57" w:rsidRPr="00DD3353" w:rsidRDefault="00D15D57" w:rsidP="00D15D57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6DCB382" w14:textId="77777777" w:rsidR="00D15D57" w:rsidRPr="00BB7198" w:rsidRDefault="00D15D57" w:rsidP="00D15D57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4B38050" w14:textId="77777777" w:rsidTr="00BB7433">
        <w:tc>
          <w:tcPr>
            <w:tcW w:w="993" w:type="dxa"/>
          </w:tcPr>
          <w:p w14:paraId="0B5D5A05" w14:textId="2BF1D71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14:paraId="17532200" w14:textId="75F3F160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6253562.12</w:t>
            </w:r>
          </w:p>
        </w:tc>
        <w:tc>
          <w:tcPr>
            <w:tcW w:w="1276" w:type="dxa"/>
          </w:tcPr>
          <w:p w14:paraId="6B4C059B" w14:textId="4518E92C" w:rsidR="00581096" w:rsidRPr="00DD3353" w:rsidRDefault="002E780F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2298700.83</w:t>
            </w:r>
          </w:p>
        </w:tc>
        <w:tc>
          <w:tcPr>
            <w:tcW w:w="1417" w:type="dxa"/>
            <w:vAlign w:val="center"/>
          </w:tcPr>
          <w:p w14:paraId="5E800092" w14:textId="654E446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6253580.19</w:t>
            </w:r>
          </w:p>
        </w:tc>
        <w:tc>
          <w:tcPr>
            <w:tcW w:w="1418" w:type="dxa"/>
            <w:vAlign w:val="center"/>
          </w:tcPr>
          <w:p w14:paraId="6FA2C537" w14:textId="06A2B90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2298616.05</w:t>
            </w:r>
          </w:p>
        </w:tc>
        <w:tc>
          <w:tcPr>
            <w:tcW w:w="1701" w:type="dxa"/>
          </w:tcPr>
          <w:p w14:paraId="5274C990" w14:textId="7C5B288E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5657972" w14:textId="502FC2FA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0F0E5F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D84A9A7" w14:textId="77777777" w:rsidTr="00BB7433">
        <w:tc>
          <w:tcPr>
            <w:tcW w:w="993" w:type="dxa"/>
          </w:tcPr>
          <w:p w14:paraId="7A58E1F0" w14:textId="4323794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14:paraId="3EE0A70E" w14:textId="6DFB0DA5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6253533.37</w:t>
            </w:r>
          </w:p>
        </w:tc>
        <w:tc>
          <w:tcPr>
            <w:tcW w:w="1276" w:type="dxa"/>
          </w:tcPr>
          <w:p w14:paraId="4B758918" w14:textId="09E4D889" w:rsidR="00581096" w:rsidRPr="00DD3353" w:rsidRDefault="002E780F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2298734.64</w:t>
            </w:r>
          </w:p>
        </w:tc>
        <w:tc>
          <w:tcPr>
            <w:tcW w:w="1417" w:type="dxa"/>
            <w:vAlign w:val="center"/>
          </w:tcPr>
          <w:p w14:paraId="771942B8" w14:textId="456D539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6253599.54</w:t>
            </w:r>
          </w:p>
        </w:tc>
        <w:tc>
          <w:tcPr>
            <w:tcW w:w="1418" w:type="dxa"/>
            <w:vAlign w:val="center"/>
          </w:tcPr>
          <w:p w14:paraId="1F21875B" w14:textId="0E2CC59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2298637.85</w:t>
            </w:r>
          </w:p>
        </w:tc>
        <w:tc>
          <w:tcPr>
            <w:tcW w:w="1701" w:type="dxa"/>
          </w:tcPr>
          <w:p w14:paraId="645260EF" w14:textId="5F34FA02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75D977A" w14:textId="0E681890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C88F750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69114336" w14:textId="77777777" w:rsidTr="00BB7433">
        <w:tc>
          <w:tcPr>
            <w:tcW w:w="993" w:type="dxa"/>
          </w:tcPr>
          <w:p w14:paraId="0C577030" w14:textId="04046710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14:paraId="117786AE" w14:textId="5B3E219A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6253499.86</w:t>
            </w:r>
          </w:p>
        </w:tc>
        <w:tc>
          <w:tcPr>
            <w:tcW w:w="1276" w:type="dxa"/>
          </w:tcPr>
          <w:p w14:paraId="31767F41" w14:textId="1057F784" w:rsidR="00581096" w:rsidRPr="00DD3353" w:rsidRDefault="002E780F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2298737.15</w:t>
            </w:r>
          </w:p>
        </w:tc>
        <w:tc>
          <w:tcPr>
            <w:tcW w:w="1417" w:type="dxa"/>
            <w:vAlign w:val="center"/>
          </w:tcPr>
          <w:p w14:paraId="29FCA360" w14:textId="564C4E0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6253555.16</w:t>
            </w:r>
          </w:p>
        </w:tc>
        <w:tc>
          <w:tcPr>
            <w:tcW w:w="1418" w:type="dxa"/>
            <w:vAlign w:val="center"/>
          </w:tcPr>
          <w:p w14:paraId="5C146DA5" w14:textId="4859389B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2298674.03</w:t>
            </w:r>
          </w:p>
        </w:tc>
        <w:tc>
          <w:tcPr>
            <w:tcW w:w="1701" w:type="dxa"/>
          </w:tcPr>
          <w:p w14:paraId="16BF2FA1" w14:textId="4CCED5C8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F93016A" w14:textId="35EC3405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5AA15C1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E43AE72" w14:textId="77777777" w:rsidTr="00BB7433">
        <w:tc>
          <w:tcPr>
            <w:tcW w:w="993" w:type="dxa"/>
          </w:tcPr>
          <w:p w14:paraId="2803CC48" w14:textId="6DA75E1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14:paraId="34C0ACD1" w14:textId="647355DD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6253452.97</w:t>
            </w:r>
          </w:p>
        </w:tc>
        <w:tc>
          <w:tcPr>
            <w:tcW w:w="1276" w:type="dxa"/>
          </w:tcPr>
          <w:p w14:paraId="5EB28C6A" w14:textId="12A2E8BD" w:rsidR="00581096" w:rsidRPr="00DD3353" w:rsidRDefault="002E780F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2298744.26</w:t>
            </w:r>
          </w:p>
        </w:tc>
        <w:tc>
          <w:tcPr>
            <w:tcW w:w="1417" w:type="dxa"/>
            <w:vAlign w:val="center"/>
          </w:tcPr>
          <w:p w14:paraId="02C1AB15" w14:textId="75880DCC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6253562.12</w:t>
            </w:r>
          </w:p>
        </w:tc>
        <w:tc>
          <w:tcPr>
            <w:tcW w:w="1418" w:type="dxa"/>
            <w:vAlign w:val="center"/>
          </w:tcPr>
          <w:p w14:paraId="5ACCFFAC" w14:textId="7F8648C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2298700.83</w:t>
            </w:r>
          </w:p>
        </w:tc>
        <w:tc>
          <w:tcPr>
            <w:tcW w:w="1701" w:type="dxa"/>
          </w:tcPr>
          <w:p w14:paraId="0579486D" w14:textId="78F999CB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8DC2709" w14:textId="1A8DEAC6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0D248E7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C8A58FE" w14:textId="77777777" w:rsidTr="00BB7433">
        <w:tc>
          <w:tcPr>
            <w:tcW w:w="993" w:type="dxa"/>
          </w:tcPr>
          <w:p w14:paraId="465A6F30" w14:textId="3EADDEB0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14:paraId="16684EEB" w14:textId="5DCD852A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6253405.50</w:t>
            </w:r>
          </w:p>
        </w:tc>
        <w:tc>
          <w:tcPr>
            <w:tcW w:w="1276" w:type="dxa"/>
          </w:tcPr>
          <w:p w14:paraId="3AA855FA" w14:textId="0B8F6DB1" w:rsidR="00581096" w:rsidRPr="00DD3353" w:rsidRDefault="002E780F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2298769.47</w:t>
            </w:r>
          </w:p>
        </w:tc>
        <w:tc>
          <w:tcPr>
            <w:tcW w:w="1417" w:type="dxa"/>
            <w:vAlign w:val="center"/>
          </w:tcPr>
          <w:p w14:paraId="66F73208" w14:textId="7284F28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6253533.37</w:t>
            </w:r>
          </w:p>
        </w:tc>
        <w:tc>
          <w:tcPr>
            <w:tcW w:w="1418" w:type="dxa"/>
            <w:vAlign w:val="center"/>
          </w:tcPr>
          <w:p w14:paraId="3447516C" w14:textId="7158C7E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2298734.64</w:t>
            </w:r>
          </w:p>
        </w:tc>
        <w:tc>
          <w:tcPr>
            <w:tcW w:w="1701" w:type="dxa"/>
          </w:tcPr>
          <w:p w14:paraId="2F0B6105" w14:textId="6415A4E7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295CCEA" w14:textId="2D640F0E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7E30D84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6BB601E" w14:textId="77777777" w:rsidTr="00BB7433">
        <w:tc>
          <w:tcPr>
            <w:tcW w:w="993" w:type="dxa"/>
          </w:tcPr>
          <w:p w14:paraId="23D8099A" w14:textId="7FCE0C86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14:paraId="31F51C28" w14:textId="0DF8D52A" w:rsidR="00581096" w:rsidRPr="00DD3353" w:rsidRDefault="002E780F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2E780F">
              <w:rPr>
                <w:rFonts w:cs="Times New Roman"/>
                <w:iCs/>
                <w:sz w:val="22"/>
                <w:szCs w:val="22"/>
              </w:rPr>
              <w:t>6253363.40</w:t>
            </w:r>
          </w:p>
        </w:tc>
        <w:tc>
          <w:tcPr>
            <w:tcW w:w="1276" w:type="dxa"/>
          </w:tcPr>
          <w:p w14:paraId="234601C0" w14:textId="3D7B464C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2298788.54</w:t>
            </w:r>
          </w:p>
        </w:tc>
        <w:tc>
          <w:tcPr>
            <w:tcW w:w="1417" w:type="dxa"/>
            <w:vAlign w:val="center"/>
          </w:tcPr>
          <w:p w14:paraId="4FBDE6B6" w14:textId="7D6335E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6253499.86</w:t>
            </w:r>
          </w:p>
        </w:tc>
        <w:tc>
          <w:tcPr>
            <w:tcW w:w="1418" w:type="dxa"/>
            <w:vAlign w:val="center"/>
          </w:tcPr>
          <w:p w14:paraId="4348A44A" w14:textId="6217413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2298737.15</w:t>
            </w:r>
          </w:p>
        </w:tc>
        <w:tc>
          <w:tcPr>
            <w:tcW w:w="1701" w:type="dxa"/>
          </w:tcPr>
          <w:p w14:paraId="54D3925C" w14:textId="7B533961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3A2A757" w14:textId="42CD2531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1FA9F3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65F38B9A" w14:textId="77777777" w:rsidTr="00BB7433">
        <w:tc>
          <w:tcPr>
            <w:tcW w:w="993" w:type="dxa"/>
          </w:tcPr>
          <w:p w14:paraId="3B300408" w14:textId="488C99E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14:paraId="3C176BC4" w14:textId="5215EB64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6253356.14</w:t>
            </w:r>
          </w:p>
        </w:tc>
        <w:tc>
          <w:tcPr>
            <w:tcW w:w="1276" w:type="dxa"/>
          </w:tcPr>
          <w:p w14:paraId="698E1545" w14:textId="420AD6F0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2298790.28</w:t>
            </w:r>
          </w:p>
        </w:tc>
        <w:tc>
          <w:tcPr>
            <w:tcW w:w="1417" w:type="dxa"/>
            <w:vAlign w:val="center"/>
          </w:tcPr>
          <w:p w14:paraId="0AD2D475" w14:textId="4B3F8D2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6253452.97</w:t>
            </w:r>
          </w:p>
        </w:tc>
        <w:tc>
          <w:tcPr>
            <w:tcW w:w="1418" w:type="dxa"/>
            <w:vAlign w:val="center"/>
          </w:tcPr>
          <w:p w14:paraId="552D3E8E" w14:textId="6016F4D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2298744.26</w:t>
            </w:r>
          </w:p>
        </w:tc>
        <w:tc>
          <w:tcPr>
            <w:tcW w:w="1701" w:type="dxa"/>
          </w:tcPr>
          <w:p w14:paraId="43C5B450" w14:textId="4FAE3AC1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2A33C07" w14:textId="6A10ECEE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B429FA7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9221DC0" w14:textId="77777777" w:rsidTr="00BB7433">
        <w:tc>
          <w:tcPr>
            <w:tcW w:w="993" w:type="dxa"/>
          </w:tcPr>
          <w:p w14:paraId="3C10971B" w14:textId="0816DB0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14:paraId="6381ACF1" w14:textId="7A0BB914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6253332.83</w:t>
            </w:r>
          </w:p>
        </w:tc>
        <w:tc>
          <w:tcPr>
            <w:tcW w:w="1276" w:type="dxa"/>
          </w:tcPr>
          <w:p w14:paraId="00D473FE" w14:textId="37EDD44D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2298795.90</w:t>
            </w:r>
          </w:p>
        </w:tc>
        <w:tc>
          <w:tcPr>
            <w:tcW w:w="1417" w:type="dxa"/>
            <w:vAlign w:val="center"/>
          </w:tcPr>
          <w:p w14:paraId="717293F6" w14:textId="0CDC2E1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6253394.74</w:t>
            </w:r>
          </w:p>
        </w:tc>
        <w:tc>
          <w:tcPr>
            <w:tcW w:w="1418" w:type="dxa"/>
            <w:vAlign w:val="center"/>
          </w:tcPr>
          <w:p w14:paraId="53A34984" w14:textId="75DFDC8C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2298778.70</w:t>
            </w:r>
          </w:p>
        </w:tc>
        <w:tc>
          <w:tcPr>
            <w:tcW w:w="1701" w:type="dxa"/>
          </w:tcPr>
          <w:p w14:paraId="3A4829CA" w14:textId="593C3FB3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D78063E" w14:textId="77648A52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0946CE4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18847E6" w14:textId="77777777" w:rsidTr="00BB7433">
        <w:tc>
          <w:tcPr>
            <w:tcW w:w="993" w:type="dxa"/>
          </w:tcPr>
          <w:p w14:paraId="1FFD0EB2" w14:textId="2FC494C7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</w:t>
            </w:r>
          </w:p>
        </w:tc>
        <w:tc>
          <w:tcPr>
            <w:tcW w:w="1559" w:type="dxa"/>
          </w:tcPr>
          <w:p w14:paraId="4A297E62" w14:textId="5160D2E2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6253284.38</w:t>
            </w:r>
          </w:p>
        </w:tc>
        <w:tc>
          <w:tcPr>
            <w:tcW w:w="1276" w:type="dxa"/>
          </w:tcPr>
          <w:p w14:paraId="34E24686" w14:textId="0B401A0F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2298801.43</w:t>
            </w:r>
          </w:p>
        </w:tc>
        <w:tc>
          <w:tcPr>
            <w:tcW w:w="1417" w:type="dxa"/>
            <w:vAlign w:val="center"/>
          </w:tcPr>
          <w:p w14:paraId="67B8631C" w14:textId="743B2ED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6253363.70</w:t>
            </w:r>
          </w:p>
        </w:tc>
        <w:tc>
          <w:tcPr>
            <w:tcW w:w="1418" w:type="dxa"/>
            <w:vAlign w:val="center"/>
          </w:tcPr>
          <w:p w14:paraId="27BF209C" w14:textId="1D80408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2298789.51</w:t>
            </w:r>
          </w:p>
        </w:tc>
        <w:tc>
          <w:tcPr>
            <w:tcW w:w="1701" w:type="dxa"/>
          </w:tcPr>
          <w:p w14:paraId="6A52C8AD" w14:textId="7870D673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4E9840C" w14:textId="1BDFE97F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D7B62C1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20BCD56" w14:textId="77777777" w:rsidTr="00BB7433">
        <w:tc>
          <w:tcPr>
            <w:tcW w:w="993" w:type="dxa"/>
          </w:tcPr>
          <w:p w14:paraId="5F2556C6" w14:textId="59ABC894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14:paraId="367EC112" w14:textId="3DDF5DE4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6253260.61</w:t>
            </w:r>
          </w:p>
        </w:tc>
        <w:tc>
          <w:tcPr>
            <w:tcW w:w="1276" w:type="dxa"/>
          </w:tcPr>
          <w:p w14:paraId="37C1B2E5" w14:textId="68309569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2298806.03</w:t>
            </w:r>
          </w:p>
        </w:tc>
        <w:tc>
          <w:tcPr>
            <w:tcW w:w="1417" w:type="dxa"/>
            <w:vAlign w:val="center"/>
          </w:tcPr>
          <w:p w14:paraId="1CF8CF7D" w14:textId="29D142E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6253332.83</w:t>
            </w:r>
          </w:p>
        </w:tc>
        <w:tc>
          <w:tcPr>
            <w:tcW w:w="1418" w:type="dxa"/>
            <w:vAlign w:val="center"/>
          </w:tcPr>
          <w:p w14:paraId="103CAF27" w14:textId="5C001F2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2298795.90</w:t>
            </w:r>
          </w:p>
        </w:tc>
        <w:tc>
          <w:tcPr>
            <w:tcW w:w="1701" w:type="dxa"/>
          </w:tcPr>
          <w:p w14:paraId="03181C40" w14:textId="7630E21B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F0075C0" w14:textId="4C5F2317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FB230ED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712F633" w14:textId="77777777" w:rsidTr="00BB7433">
        <w:tc>
          <w:tcPr>
            <w:tcW w:w="993" w:type="dxa"/>
          </w:tcPr>
          <w:p w14:paraId="688CDC7F" w14:textId="203B334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47</w:t>
            </w:r>
          </w:p>
        </w:tc>
        <w:tc>
          <w:tcPr>
            <w:tcW w:w="1559" w:type="dxa"/>
          </w:tcPr>
          <w:p w14:paraId="7EF3F4A3" w14:textId="2458B4D3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6253110.02</w:t>
            </w:r>
          </w:p>
        </w:tc>
        <w:tc>
          <w:tcPr>
            <w:tcW w:w="1276" w:type="dxa"/>
          </w:tcPr>
          <w:p w14:paraId="6FFCFEC2" w14:textId="633F665F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2298892.59</w:t>
            </w:r>
          </w:p>
        </w:tc>
        <w:tc>
          <w:tcPr>
            <w:tcW w:w="1417" w:type="dxa"/>
            <w:vAlign w:val="center"/>
          </w:tcPr>
          <w:p w14:paraId="57C647E5" w14:textId="3D7BD1F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6253304.48</w:t>
            </w:r>
          </w:p>
        </w:tc>
        <w:tc>
          <w:tcPr>
            <w:tcW w:w="1418" w:type="dxa"/>
            <w:vAlign w:val="center"/>
          </w:tcPr>
          <w:p w14:paraId="6CC0F9ED" w14:textId="523245CC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2298814.61</w:t>
            </w:r>
          </w:p>
        </w:tc>
        <w:tc>
          <w:tcPr>
            <w:tcW w:w="1701" w:type="dxa"/>
          </w:tcPr>
          <w:p w14:paraId="4240DBDA" w14:textId="5F5EFC36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D3F239E" w14:textId="59FE88E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A46540C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0EEB0898" w14:textId="77777777" w:rsidTr="00BB7433">
        <w:tc>
          <w:tcPr>
            <w:tcW w:w="993" w:type="dxa"/>
          </w:tcPr>
          <w:p w14:paraId="62A153B1" w14:textId="7206A629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14:paraId="62148CC2" w14:textId="7C32386B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6253066.67</w:t>
            </w:r>
          </w:p>
        </w:tc>
        <w:tc>
          <w:tcPr>
            <w:tcW w:w="1276" w:type="dxa"/>
          </w:tcPr>
          <w:p w14:paraId="4968D80D" w14:textId="50278CE6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2298893.71</w:t>
            </w:r>
          </w:p>
        </w:tc>
        <w:tc>
          <w:tcPr>
            <w:tcW w:w="1417" w:type="dxa"/>
            <w:vAlign w:val="center"/>
          </w:tcPr>
          <w:p w14:paraId="563541F0" w14:textId="69B574E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6253282.19</w:t>
            </w:r>
          </w:p>
        </w:tc>
        <w:tc>
          <w:tcPr>
            <w:tcW w:w="1418" w:type="dxa"/>
            <w:vAlign w:val="center"/>
          </w:tcPr>
          <w:p w14:paraId="542F7E83" w14:textId="715298E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2298819.67</w:t>
            </w:r>
          </w:p>
        </w:tc>
        <w:tc>
          <w:tcPr>
            <w:tcW w:w="1701" w:type="dxa"/>
          </w:tcPr>
          <w:p w14:paraId="3D1537C3" w14:textId="51BC0301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2091B50" w14:textId="34CC304E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269C65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148A915" w14:textId="77777777" w:rsidTr="00BB7433">
        <w:tc>
          <w:tcPr>
            <w:tcW w:w="993" w:type="dxa"/>
          </w:tcPr>
          <w:p w14:paraId="09901E60" w14:textId="1004B1F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14:paraId="78E9FFDF" w14:textId="514CEBBB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6253030.10</w:t>
            </w:r>
          </w:p>
        </w:tc>
        <w:tc>
          <w:tcPr>
            <w:tcW w:w="1276" w:type="dxa"/>
          </w:tcPr>
          <w:p w14:paraId="4409F44A" w14:textId="6C011D23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2298875.70</w:t>
            </w:r>
          </w:p>
        </w:tc>
        <w:tc>
          <w:tcPr>
            <w:tcW w:w="1417" w:type="dxa"/>
            <w:vAlign w:val="center"/>
          </w:tcPr>
          <w:p w14:paraId="4CED9279" w14:textId="7B8B59A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6253260.61</w:t>
            </w:r>
          </w:p>
        </w:tc>
        <w:tc>
          <w:tcPr>
            <w:tcW w:w="1418" w:type="dxa"/>
            <w:vAlign w:val="center"/>
          </w:tcPr>
          <w:p w14:paraId="511912C2" w14:textId="2BFC33E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2298806.03</w:t>
            </w:r>
          </w:p>
        </w:tc>
        <w:tc>
          <w:tcPr>
            <w:tcW w:w="1701" w:type="dxa"/>
          </w:tcPr>
          <w:p w14:paraId="49F17E68" w14:textId="56812DCD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08B4521" w14:textId="34C70011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9E7EBA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D1E8477" w14:textId="77777777" w:rsidTr="00BB7433">
        <w:tc>
          <w:tcPr>
            <w:tcW w:w="993" w:type="dxa"/>
          </w:tcPr>
          <w:p w14:paraId="6C4522C4" w14:textId="6A6A240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14:paraId="33539BF6" w14:textId="203F68BE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6252950.41</w:t>
            </w:r>
          </w:p>
        </w:tc>
        <w:tc>
          <w:tcPr>
            <w:tcW w:w="1276" w:type="dxa"/>
          </w:tcPr>
          <w:p w14:paraId="2992EF6E" w14:textId="4AF672A6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2298926.81</w:t>
            </w:r>
          </w:p>
        </w:tc>
        <w:tc>
          <w:tcPr>
            <w:tcW w:w="1417" w:type="dxa"/>
            <w:vAlign w:val="center"/>
          </w:tcPr>
          <w:p w14:paraId="04F8183F" w14:textId="16CCB22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6253219.18</w:t>
            </w:r>
          </w:p>
        </w:tc>
        <w:tc>
          <w:tcPr>
            <w:tcW w:w="1418" w:type="dxa"/>
            <w:vAlign w:val="center"/>
          </w:tcPr>
          <w:p w14:paraId="3CC6CEBA" w14:textId="45DA813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2298829.30</w:t>
            </w:r>
          </w:p>
        </w:tc>
        <w:tc>
          <w:tcPr>
            <w:tcW w:w="1701" w:type="dxa"/>
          </w:tcPr>
          <w:p w14:paraId="31F584FF" w14:textId="36C145B4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2FBF2CB" w14:textId="2F9BE295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69E2C84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56FAFE3" w14:textId="77777777" w:rsidTr="00BB7433">
        <w:tc>
          <w:tcPr>
            <w:tcW w:w="993" w:type="dxa"/>
          </w:tcPr>
          <w:p w14:paraId="55726EB9" w14:textId="3AC7EB6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14:paraId="220EA2C0" w14:textId="713FCD66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6252918.42</w:t>
            </w:r>
          </w:p>
        </w:tc>
        <w:tc>
          <w:tcPr>
            <w:tcW w:w="1276" w:type="dxa"/>
          </w:tcPr>
          <w:p w14:paraId="268656AD" w14:textId="24C6E3E0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2298965.80</w:t>
            </w:r>
          </w:p>
        </w:tc>
        <w:tc>
          <w:tcPr>
            <w:tcW w:w="1417" w:type="dxa"/>
            <w:vAlign w:val="center"/>
          </w:tcPr>
          <w:p w14:paraId="0AB7E3CC" w14:textId="48BB638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6253207.73</w:t>
            </w:r>
          </w:p>
        </w:tc>
        <w:tc>
          <w:tcPr>
            <w:tcW w:w="1418" w:type="dxa"/>
            <w:vAlign w:val="center"/>
          </w:tcPr>
          <w:p w14:paraId="4BAABE62" w14:textId="57E5A6C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2298835.77</w:t>
            </w:r>
          </w:p>
        </w:tc>
        <w:tc>
          <w:tcPr>
            <w:tcW w:w="1701" w:type="dxa"/>
          </w:tcPr>
          <w:p w14:paraId="7056950F" w14:textId="4E99D3AF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4A14A06" w14:textId="7E5ABE9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AA19F7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921C93E" w14:textId="77777777" w:rsidTr="00BB7433">
        <w:tc>
          <w:tcPr>
            <w:tcW w:w="993" w:type="dxa"/>
          </w:tcPr>
          <w:p w14:paraId="7979D4B2" w14:textId="5169A32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14:paraId="51E1AB52" w14:textId="2809AC78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6252923.16</w:t>
            </w:r>
          </w:p>
        </w:tc>
        <w:tc>
          <w:tcPr>
            <w:tcW w:w="1276" w:type="dxa"/>
          </w:tcPr>
          <w:p w14:paraId="59764FF7" w14:textId="1DD74DC8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2298994.85</w:t>
            </w:r>
          </w:p>
        </w:tc>
        <w:tc>
          <w:tcPr>
            <w:tcW w:w="1417" w:type="dxa"/>
            <w:vAlign w:val="center"/>
          </w:tcPr>
          <w:p w14:paraId="2AE69524" w14:textId="0032305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6253172.29</w:t>
            </w:r>
          </w:p>
        </w:tc>
        <w:tc>
          <w:tcPr>
            <w:tcW w:w="1418" w:type="dxa"/>
            <w:vAlign w:val="center"/>
          </w:tcPr>
          <w:p w14:paraId="6AF45AD2" w14:textId="2074FA6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2298856.26</w:t>
            </w:r>
          </w:p>
        </w:tc>
        <w:tc>
          <w:tcPr>
            <w:tcW w:w="1701" w:type="dxa"/>
          </w:tcPr>
          <w:p w14:paraId="3B4D14D6" w14:textId="618A0E31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7253AF9" w14:textId="084F6431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A542526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85E9C40" w14:textId="77777777" w:rsidTr="00BB7433">
        <w:tc>
          <w:tcPr>
            <w:tcW w:w="993" w:type="dxa"/>
          </w:tcPr>
          <w:p w14:paraId="28BB6729" w14:textId="318AEDA6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53</w:t>
            </w:r>
          </w:p>
        </w:tc>
        <w:tc>
          <w:tcPr>
            <w:tcW w:w="1559" w:type="dxa"/>
          </w:tcPr>
          <w:p w14:paraId="38714B63" w14:textId="6C94CE42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6252901.10</w:t>
            </w:r>
          </w:p>
        </w:tc>
        <w:tc>
          <w:tcPr>
            <w:tcW w:w="1276" w:type="dxa"/>
          </w:tcPr>
          <w:p w14:paraId="6D65F758" w14:textId="6D2646B6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2299026.37</w:t>
            </w:r>
          </w:p>
        </w:tc>
        <w:tc>
          <w:tcPr>
            <w:tcW w:w="1417" w:type="dxa"/>
            <w:vAlign w:val="center"/>
          </w:tcPr>
          <w:p w14:paraId="7BCED7C3" w14:textId="209D0EC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6253147.84</w:t>
            </w:r>
          </w:p>
        </w:tc>
        <w:tc>
          <w:tcPr>
            <w:tcW w:w="1418" w:type="dxa"/>
            <w:vAlign w:val="center"/>
          </w:tcPr>
          <w:p w14:paraId="49384A27" w14:textId="444CC5BB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2298872.13</w:t>
            </w:r>
          </w:p>
        </w:tc>
        <w:tc>
          <w:tcPr>
            <w:tcW w:w="1701" w:type="dxa"/>
          </w:tcPr>
          <w:p w14:paraId="0F818CD1" w14:textId="5D074B2F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803EED0" w14:textId="7BDC421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9ED86F1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60A7ADD8" w14:textId="77777777" w:rsidTr="00BB7433">
        <w:tc>
          <w:tcPr>
            <w:tcW w:w="993" w:type="dxa"/>
          </w:tcPr>
          <w:p w14:paraId="5709A619" w14:textId="5A6A6FE1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54</w:t>
            </w:r>
          </w:p>
        </w:tc>
        <w:tc>
          <w:tcPr>
            <w:tcW w:w="1559" w:type="dxa"/>
          </w:tcPr>
          <w:p w14:paraId="2835E114" w14:textId="2DD58EF5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6252901.35</w:t>
            </w:r>
          </w:p>
        </w:tc>
        <w:tc>
          <w:tcPr>
            <w:tcW w:w="1276" w:type="dxa"/>
          </w:tcPr>
          <w:p w14:paraId="3608877F" w14:textId="7C117A63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2299053.22</w:t>
            </w:r>
          </w:p>
        </w:tc>
        <w:tc>
          <w:tcPr>
            <w:tcW w:w="1417" w:type="dxa"/>
            <w:vAlign w:val="center"/>
          </w:tcPr>
          <w:p w14:paraId="0042D4B4" w14:textId="1BC5217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6253128.58</w:t>
            </w:r>
          </w:p>
        </w:tc>
        <w:tc>
          <w:tcPr>
            <w:tcW w:w="1418" w:type="dxa"/>
            <w:vAlign w:val="center"/>
          </w:tcPr>
          <w:p w14:paraId="1EE6AE65" w14:textId="74A2B96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2298882.51</w:t>
            </w:r>
          </w:p>
        </w:tc>
        <w:tc>
          <w:tcPr>
            <w:tcW w:w="1701" w:type="dxa"/>
          </w:tcPr>
          <w:p w14:paraId="12BD2A98" w14:textId="01DCB024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E17B92B" w14:textId="0A5E0B3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F27B069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E2F1DE3" w14:textId="77777777" w:rsidTr="00BB7433">
        <w:tc>
          <w:tcPr>
            <w:tcW w:w="993" w:type="dxa"/>
          </w:tcPr>
          <w:p w14:paraId="6E30277C" w14:textId="4B7BC0DF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55</w:t>
            </w:r>
          </w:p>
        </w:tc>
        <w:tc>
          <w:tcPr>
            <w:tcW w:w="1559" w:type="dxa"/>
          </w:tcPr>
          <w:p w14:paraId="4867C319" w14:textId="4D952720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6252885.91</w:t>
            </w:r>
          </w:p>
        </w:tc>
        <w:tc>
          <w:tcPr>
            <w:tcW w:w="1276" w:type="dxa"/>
          </w:tcPr>
          <w:p w14:paraId="4FB46415" w14:textId="6FE30035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2299075.73</w:t>
            </w:r>
          </w:p>
        </w:tc>
        <w:tc>
          <w:tcPr>
            <w:tcW w:w="1417" w:type="dxa"/>
            <w:vAlign w:val="center"/>
          </w:tcPr>
          <w:p w14:paraId="567056D7" w14:textId="009A75FE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6253110.02</w:t>
            </w:r>
          </w:p>
        </w:tc>
        <w:tc>
          <w:tcPr>
            <w:tcW w:w="1418" w:type="dxa"/>
            <w:vAlign w:val="center"/>
          </w:tcPr>
          <w:p w14:paraId="2EC04E73" w14:textId="40AD53A9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2298892.56</w:t>
            </w:r>
          </w:p>
        </w:tc>
        <w:tc>
          <w:tcPr>
            <w:tcW w:w="1701" w:type="dxa"/>
          </w:tcPr>
          <w:p w14:paraId="228E4B2D" w14:textId="1F47E11B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7E6B611" w14:textId="239398FC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8E3974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BE7231C" w14:textId="77777777" w:rsidTr="00BB7433">
        <w:tc>
          <w:tcPr>
            <w:tcW w:w="993" w:type="dxa"/>
          </w:tcPr>
          <w:p w14:paraId="24053245" w14:textId="39E9D1C6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14:paraId="76664506" w14:textId="1EADC6EF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6252901.94</w:t>
            </w:r>
          </w:p>
        </w:tc>
        <w:tc>
          <w:tcPr>
            <w:tcW w:w="1276" w:type="dxa"/>
          </w:tcPr>
          <w:p w14:paraId="4C72EDB7" w14:textId="7C1CE9CE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2299115.88</w:t>
            </w:r>
          </w:p>
        </w:tc>
        <w:tc>
          <w:tcPr>
            <w:tcW w:w="1417" w:type="dxa"/>
            <w:vAlign w:val="center"/>
          </w:tcPr>
          <w:p w14:paraId="70166D1B" w14:textId="2D3AC26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6253093.33</w:t>
            </w:r>
          </w:p>
        </w:tc>
        <w:tc>
          <w:tcPr>
            <w:tcW w:w="1418" w:type="dxa"/>
            <w:vAlign w:val="center"/>
          </w:tcPr>
          <w:p w14:paraId="276486AB" w14:textId="42411CCC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2298898.63</w:t>
            </w:r>
          </w:p>
        </w:tc>
        <w:tc>
          <w:tcPr>
            <w:tcW w:w="1701" w:type="dxa"/>
          </w:tcPr>
          <w:p w14:paraId="568F0A4A" w14:textId="6FC7B9C0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88A8D40" w14:textId="5C2DF69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659BE53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32A9B58" w14:textId="77777777" w:rsidTr="00BB7433">
        <w:tc>
          <w:tcPr>
            <w:tcW w:w="993" w:type="dxa"/>
          </w:tcPr>
          <w:p w14:paraId="6952A838" w14:textId="4EBE7270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57</w:t>
            </w:r>
          </w:p>
        </w:tc>
        <w:tc>
          <w:tcPr>
            <w:tcW w:w="1559" w:type="dxa"/>
          </w:tcPr>
          <w:p w14:paraId="230C589E" w14:textId="04C27BEE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6252878.14</w:t>
            </w:r>
          </w:p>
        </w:tc>
        <w:tc>
          <w:tcPr>
            <w:tcW w:w="1276" w:type="dxa"/>
          </w:tcPr>
          <w:p w14:paraId="2BB06AEF" w14:textId="26C24603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2299201.11</w:t>
            </w:r>
          </w:p>
        </w:tc>
        <w:tc>
          <w:tcPr>
            <w:tcW w:w="1417" w:type="dxa"/>
            <w:vAlign w:val="center"/>
          </w:tcPr>
          <w:p w14:paraId="2A031BE2" w14:textId="5496623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6253067.54</w:t>
            </w:r>
          </w:p>
        </w:tc>
        <w:tc>
          <w:tcPr>
            <w:tcW w:w="1418" w:type="dxa"/>
            <w:vAlign w:val="center"/>
          </w:tcPr>
          <w:p w14:paraId="54516466" w14:textId="2843FE9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2298892.94</w:t>
            </w:r>
          </w:p>
        </w:tc>
        <w:tc>
          <w:tcPr>
            <w:tcW w:w="1701" w:type="dxa"/>
          </w:tcPr>
          <w:p w14:paraId="518578D7" w14:textId="1D8627B1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879BD81" w14:textId="3EAD8406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167B8D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968E910" w14:textId="77777777" w:rsidTr="00BB7433">
        <w:tc>
          <w:tcPr>
            <w:tcW w:w="993" w:type="dxa"/>
          </w:tcPr>
          <w:p w14:paraId="0C2E467F" w14:textId="5837B67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58</w:t>
            </w:r>
          </w:p>
        </w:tc>
        <w:tc>
          <w:tcPr>
            <w:tcW w:w="1559" w:type="dxa"/>
          </w:tcPr>
          <w:p w14:paraId="66533C58" w14:textId="3A3583E9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6252855.89</w:t>
            </w:r>
          </w:p>
        </w:tc>
        <w:tc>
          <w:tcPr>
            <w:tcW w:w="1276" w:type="dxa"/>
          </w:tcPr>
          <w:p w14:paraId="223EDD61" w14:textId="4AA52B4B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2299212.49</w:t>
            </w:r>
          </w:p>
        </w:tc>
        <w:tc>
          <w:tcPr>
            <w:tcW w:w="1417" w:type="dxa"/>
            <w:vAlign w:val="center"/>
          </w:tcPr>
          <w:p w14:paraId="60BF8ACF" w14:textId="38C1D19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6253028.57</w:t>
            </w:r>
          </w:p>
        </w:tc>
        <w:tc>
          <w:tcPr>
            <w:tcW w:w="1418" w:type="dxa"/>
            <w:vAlign w:val="center"/>
          </w:tcPr>
          <w:p w14:paraId="2F3D065C" w14:textId="7E938D2F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2298885.91</w:t>
            </w:r>
          </w:p>
        </w:tc>
        <w:tc>
          <w:tcPr>
            <w:tcW w:w="1701" w:type="dxa"/>
          </w:tcPr>
          <w:p w14:paraId="5329C51F" w14:textId="2EB96139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47C1DF7" w14:textId="18D3902A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8964F32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CCB0292" w14:textId="77777777" w:rsidTr="00BB7433">
        <w:tc>
          <w:tcPr>
            <w:tcW w:w="993" w:type="dxa"/>
          </w:tcPr>
          <w:p w14:paraId="3E59EEE9" w14:textId="4863FEB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</w:t>
            </w:r>
          </w:p>
        </w:tc>
        <w:tc>
          <w:tcPr>
            <w:tcW w:w="1559" w:type="dxa"/>
          </w:tcPr>
          <w:p w14:paraId="1B2F32D8" w14:textId="1D172FAD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6252826.74</w:t>
            </w:r>
          </w:p>
        </w:tc>
        <w:tc>
          <w:tcPr>
            <w:tcW w:w="1276" w:type="dxa"/>
          </w:tcPr>
          <w:p w14:paraId="7CBE45E8" w14:textId="40E6DB4A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2299203.78</w:t>
            </w:r>
          </w:p>
        </w:tc>
        <w:tc>
          <w:tcPr>
            <w:tcW w:w="1417" w:type="dxa"/>
            <w:vAlign w:val="center"/>
          </w:tcPr>
          <w:p w14:paraId="2A8CD363" w14:textId="7DF9257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6252949.36</w:t>
            </w:r>
          </w:p>
        </w:tc>
        <w:tc>
          <w:tcPr>
            <w:tcW w:w="1418" w:type="dxa"/>
            <w:vAlign w:val="center"/>
          </w:tcPr>
          <w:p w14:paraId="77964B69" w14:textId="5A1E6F3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2298927.50</w:t>
            </w:r>
          </w:p>
        </w:tc>
        <w:tc>
          <w:tcPr>
            <w:tcW w:w="1701" w:type="dxa"/>
          </w:tcPr>
          <w:p w14:paraId="5BD8022A" w14:textId="2323E61E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8D7EB64" w14:textId="333FCF10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E6DFE8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4E7119D" w14:textId="77777777" w:rsidTr="00BB7433">
        <w:tc>
          <w:tcPr>
            <w:tcW w:w="993" w:type="dxa"/>
          </w:tcPr>
          <w:p w14:paraId="20B9914C" w14:textId="07346A2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14:paraId="0A07CE34" w14:textId="03F51B1A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6252788.55</w:t>
            </w:r>
          </w:p>
        </w:tc>
        <w:tc>
          <w:tcPr>
            <w:tcW w:w="1276" w:type="dxa"/>
          </w:tcPr>
          <w:p w14:paraId="687E6034" w14:textId="778366FE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2299183.96</w:t>
            </w:r>
          </w:p>
        </w:tc>
        <w:tc>
          <w:tcPr>
            <w:tcW w:w="1417" w:type="dxa"/>
            <w:vAlign w:val="center"/>
          </w:tcPr>
          <w:p w14:paraId="533D9763" w14:textId="7F9B755E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6252918.42</w:t>
            </w:r>
          </w:p>
        </w:tc>
        <w:tc>
          <w:tcPr>
            <w:tcW w:w="1418" w:type="dxa"/>
            <w:vAlign w:val="center"/>
          </w:tcPr>
          <w:p w14:paraId="7CE58B66" w14:textId="09F2A65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2298965.80</w:t>
            </w:r>
          </w:p>
        </w:tc>
        <w:tc>
          <w:tcPr>
            <w:tcW w:w="1701" w:type="dxa"/>
          </w:tcPr>
          <w:p w14:paraId="0D21D17A" w14:textId="3032C78B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56DEDE4" w14:textId="271DF00C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54C22FD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4BC3629" w14:textId="77777777" w:rsidTr="00BB7433">
        <w:tc>
          <w:tcPr>
            <w:tcW w:w="993" w:type="dxa"/>
          </w:tcPr>
          <w:p w14:paraId="3DE25080" w14:textId="0CD9D75D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61</w:t>
            </w:r>
          </w:p>
        </w:tc>
        <w:tc>
          <w:tcPr>
            <w:tcW w:w="1559" w:type="dxa"/>
          </w:tcPr>
          <w:p w14:paraId="2E372275" w14:textId="0D20A5FB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6252768.70</w:t>
            </w:r>
          </w:p>
        </w:tc>
        <w:tc>
          <w:tcPr>
            <w:tcW w:w="1276" w:type="dxa"/>
          </w:tcPr>
          <w:p w14:paraId="1431A1D2" w14:textId="5850E040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2299213.22</w:t>
            </w:r>
          </w:p>
        </w:tc>
        <w:tc>
          <w:tcPr>
            <w:tcW w:w="1417" w:type="dxa"/>
            <w:vAlign w:val="center"/>
          </w:tcPr>
          <w:p w14:paraId="4F19BB6C" w14:textId="5376A9D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6252923.16</w:t>
            </w:r>
          </w:p>
        </w:tc>
        <w:tc>
          <w:tcPr>
            <w:tcW w:w="1418" w:type="dxa"/>
            <w:vAlign w:val="center"/>
          </w:tcPr>
          <w:p w14:paraId="2937F8AD" w14:textId="0A5EB35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2298994.85</w:t>
            </w:r>
          </w:p>
        </w:tc>
        <w:tc>
          <w:tcPr>
            <w:tcW w:w="1701" w:type="dxa"/>
          </w:tcPr>
          <w:p w14:paraId="634BC18A" w14:textId="224A3B98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C4CA9EA" w14:textId="14DD0E0A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41F6D9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44D8E2C" w14:textId="77777777" w:rsidTr="00BB7433">
        <w:tc>
          <w:tcPr>
            <w:tcW w:w="993" w:type="dxa"/>
          </w:tcPr>
          <w:p w14:paraId="6EE42CA3" w14:textId="398A66BC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62</w:t>
            </w:r>
          </w:p>
        </w:tc>
        <w:tc>
          <w:tcPr>
            <w:tcW w:w="1559" w:type="dxa"/>
          </w:tcPr>
          <w:p w14:paraId="4291575C" w14:textId="57E9BE10" w:rsidR="00581096" w:rsidRPr="00DD3353" w:rsidRDefault="00EC2539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6252753.22</w:t>
            </w:r>
          </w:p>
        </w:tc>
        <w:tc>
          <w:tcPr>
            <w:tcW w:w="1276" w:type="dxa"/>
          </w:tcPr>
          <w:p w14:paraId="5CD13EDC" w14:textId="78DF3521" w:rsidR="00581096" w:rsidRPr="00DD3353" w:rsidRDefault="00EC2539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EC2539">
              <w:rPr>
                <w:rFonts w:cs="Times New Roman"/>
                <w:iCs/>
                <w:sz w:val="22"/>
                <w:szCs w:val="22"/>
              </w:rPr>
              <w:t>2299231.25</w:t>
            </w:r>
          </w:p>
        </w:tc>
        <w:tc>
          <w:tcPr>
            <w:tcW w:w="1417" w:type="dxa"/>
            <w:vAlign w:val="center"/>
          </w:tcPr>
          <w:p w14:paraId="626560FA" w14:textId="3E541D0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6252901.10</w:t>
            </w:r>
          </w:p>
        </w:tc>
        <w:tc>
          <w:tcPr>
            <w:tcW w:w="1418" w:type="dxa"/>
            <w:vAlign w:val="center"/>
          </w:tcPr>
          <w:p w14:paraId="6646359A" w14:textId="3BEA76B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2299026.37</w:t>
            </w:r>
          </w:p>
        </w:tc>
        <w:tc>
          <w:tcPr>
            <w:tcW w:w="1701" w:type="dxa"/>
          </w:tcPr>
          <w:p w14:paraId="2E834C88" w14:textId="78C49C32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E1BD358" w14:textId="29A925F3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C87E449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C10371A" w14:textId="77777777" w:rsidTr="00BB7433">
        <w:tc>
          <w:tcPr>
            <w:tcW w:w="993" w:type="dxa"/>
          </w:tcPr>
          <w:p w14:paraId="00932E1F" w14:textId="00E8B18E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63</w:t>
            </w:r>
          </w:p>
        </w:tc>
        <w:tc>
          <w:tcPr>
            <w:tcW w:w="1559" w:type="dxa"/>
          </w:tcPr>
          <w:p w14:paraId="295D12A3" w14:textId="129F8449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6252742.00</w:t>
            </w:r>
          </w:p>
        </w:tc>
        <w:tc>
          <w:tcPr>
            <w:tcW w:w="1276" w:type="dxa"/>
          </w:tcPr>
          <w:p w14:paraId="72A0B39B" w14:textId="04D89BC3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2299226.87</w:t>
            </w:r>
          </w:p>
        </w:tc>
        <w:tc>
          <w:tcPr>
            <w:tcW w:w="1417" w:type="dxa"/>
            <w:vAlign w:val="center"/>
          </w:tcPr>
          <w:p w14:paraId="1A173616" w14:textId="251ECAD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6252901.35</w:t>
            </w:r>
          </w:p>
        </w:tc>
        <w:tc>
          <w:tcPr>
            <w:tcW w:w="1418" w:type="dxa"/>
            <w:vAlign w:val="center"/>
          </w:tcPr>
          <w:p w14:paraId="0782B41A" w14:textId="2958979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2299053.22</w:t>
            </w:r>
          </w:p>
        </w:tc>
        <w:tc>
          <w:tcPr>
            <w:tcW w:w="1701" w:type="dxa"/>
          </w:tcPr>
          <w:p w14:paraId="3C43EF36" w14:textId="246AAA6C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53CB313" w14:textId="2B18AC34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4AEAC2E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15CC56F" w14:textId="77777777" w:rsidTr="00BB7433">
        <w:tc>
          <w:tcPr>
            <w:tcW w:w="993" w:type="dxa"/>
          </w:tcPr>
          <w:p w14:paraId="579BF56F" w14:textId="0ED3447A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14:paraId="15238542" w14:textId="5091FC66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6252708.16</w:t>
            </w:r>
          </w:p>
        </w:tc>
        <w:tc>
          <w:tcPr>
            <w:tcW w:w="1276" w:type="dxa"/>
          </w:tcPr>
          <w:p w14:paraId="0EBBF7F7" w14:textId="49F2FE8F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2299195.82</w:t>
            </w:r>
          </w:p>
        </w:tc>
        <w:tc>
          <w:tcPr>
            <w:tcW w:w="1417" w:type="dxa"/>
            <w:vAlign w:val="center"/>
          </w:tcPr>
          <w:p w14:paraId="5C24810A" w14:textId="0F0F2E49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6252885.91</w:t>
            </w:r>
          </w:p>
        </w:tc>
        <w:tc>
          <w:tcPr>
            <w:tcW w:w="1418" w:type="dxa"/>
            <w:vAlign w:val="center"/>
          </w:tcPr>
          <w:p w14:paraId="7F775351" w14:textId="546F5CD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2299075.73</w:t>
            </w:r>
          </w:p>
        </w:tc>
        <w:tc>
          <w:tcPr>
            <w:tcW w:w="1701" w:type="dxa"/>
          </w:tcPr>
          <w:p w14:paraId="1FC43FD7" w14:textId="3C0EA609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6D1E6DC" w14:textId="190474AC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D9251E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046535AB" w14:textId="77777777" w:rsidTr="00BB7433">
        <w:tc>
          <w:tcPr>
            <w:tcW w:w="993" w:type="dxa"/>
          </w:tcPr>
          <w:p w14:paraId="6B087224" w14:textId="67D43601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14:paraId="3E0FC7DD" w14:textId="4BC95B29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6252660.26</w:t>
            </w:r>
          </w:p>
        </w:tc>
        <w:tc>
          <w:tcPr>
            <w:tcW w:w="1276" w:type="dxa"/>
          </w:tcPr>
          <w:p w14:paraId="7E733BA1" w14:textId="279EC1FC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2299217.15</w:t>
            </w:r>
          </w:p>
        </w:tc>
        <w:tc>
          <w:tcPr>
            <w:tcW w:w="1417" w:type="dxa"/>
            <w:vAlign w:val="center"/>
          </w:tcPr>
          <w:p w14:paraId="25C3813B" w14:textId="39C88889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6252901.94</w:t>
            </w:r>
          </w:p>
        </w:tc>
        <w:tc>
          <w:tcPr>
            <w:tcW w:w="1418" w:type="dxa"/>
            <w:vAlign w:val="center"/>
          </w:tcPr>
          <w:p w14:paraId="58418415" w14:textId="5D2AB81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2299115.88</w:t>
            </w:r>
          </w:p>
        </w:tc>
        <w:tc>
          <w:tcPr>
            <w:tcW w:w="1701" w:type="dxa"/>
          </w:tcPr>
          <w:p w14:paraId="6474F6B0" w14:textId="4010A988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628AEB4" w14:textId="5A44AA36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1C3176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05546769" w14:textId="77777777" w:rsidTr="00BB7433">
        <w:tc>
          <w:tcPr>
            <w:tcW w:w="993" w:type="dxa"/>
          </w:tcPr>
          <w:p w14:paraId="693BBAC9" w14:textId="5A43EBCD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66</w:t>
            </w:r>
          </w:p>
        </w:tc>
        <w:tc>
          <w:tcPr>
            <w:tcW w:w="1559" w:type="dxa"/>
          </w:tcPr>
          <w:p w14:paraId="3379A289" w14:textId="653C3DB1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6252690.20</w:t>
            </w:r>
          </w:p>
        </w:tc>
        <w:tc>
          <w:tcPr>
            <w:tcW w:w="1276" w:type="dxa"/>
          </w:tcPr>
          <w:p w14:paraId="5C5D42BA" w14:textId="31FE37C2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2299426.47</w:t>
            </w:r>
          </w:p>
        </w:tc>
        <w:tc>
          <w:tcPr>
            <w:tcW w:w="1417" w:type="dxa"/>
            <w:vAlign w:val="center"/>
          </w:tcPr>
          <w:p w14:paraId="00D5B510" w14:textId="120FE7F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6252878.14</w:t>
            </w:r>
          </w:p>
        </w:tc>
        <w:tc>
          <w:tcPr>
            <w:tcW w:w="1418" w:type="dxa"/>
            <w:vAlign w:val="center"/>
          </w:tcPr>
          <w:p w14:paraId="218FD1F9" w14:textId="0742806B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2299201.11</w:t>
            </w:r>
          </w:p>
        </w:tc>
        <w:tc>
          <w:tcPr>
            <w:tcW w:w="1701" w:type="dxa"/>
          </w:tcPr>
          <w:p w14:paraId="257708EA" w14:textId="5B8835D4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29DB49D" w14:textId="1385FCC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726C4B0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BF1F4C7" w14:textId="77777777" w:rsidTr="00BB7433">
        <w:tc>
          <w:tcPr>
            <w:tcW w:w="993" w:type="dxa"/>
          </w:tcPr>
          <w:p w14:paraId="0AC4C626" w14:textId="4AE4164D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67</w:t>
            </w:r>
          </w:p>
        </w:tc>
        <w:tc>
          <w:tcPr>
            <w:tcW w:w="1559" w:type="dxa"/>
          </w:tcPr>
          <w:p w14:paraId="39F253CE" w14:textId="0B09D5AF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6252639.79</w:t>
            </w:r>
          </w:p>
        </w:tc>
        <w:tc>
          <w:tcPr>
            <w:tcW w:w="1276" w:type="dxa"/>
          </w:tcPr>
          <w:p w14:paraId="2085E1ED" w14:textId="118325C4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2299430.46</w:t>
            </w:r>
          </w:p>
        </w:tc>
        <w:tc>
          <w:tcPr>
            <w:tcW w:w="1417" w:type="dxa"/>
            <w:vAlign w:val="center"/>
          </w:tcPr>
          <w:p w14:paraId="4B38FDA4" w14:textId="2C482D4B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6252855.89</w:t>
            </w:r>
          </w:p>
        </w:tc>
        <w:tc>
          <w:tcPr>
            <w:tcW w:w="1418" w:type="dxa"/>
            <w:vAlign w:val="center"/>
          </w:tcPr>
          <w:p w14:paraId="64674D6D" w14:textId="67FE562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2299212.49</w:t>
            </w:r>
          </w:p>
        </w:tc>
        <w:tc>
          <w:tcPr>
            <w:tcW w:w="1701" w:type="dxa"/>
          </w:tcPr>
          <w:p w14:paraId="6A12280F" w14:textId="4015455C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597C301" w14:textId="0B12B34A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A20EB5C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DE5C346" w14:textId="77777777" w:rsidTr="00BB7433">
        <w:tc>
          <w:tcPr>
            <w:tcW w:w="993" w:type="dxa"/>
          </w:tcPr>
          <w:p w14:paraId="584D82AB" w14:textId="2FCA9AAE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14:paraId="309AAD84" w14:textId="63E8CCA6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6252469.01</w:t>
            </w:r>
          </w:p>
        </w:tc>
        <w:tc>
          <w:tcPr>
            <w:tcW w:w="1276" w:type="dxa"/>
          </w:tcPr>
          <w:p w14:paraId="38FF8129" w14:textId="294C177D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2299443.99</w:t>
            </w:r>
          </w:p>
        </w:tc>
        <w:tc>
          <w:tcPr>
            <w:tcW w:w="1417" w:type="dxa"/>
            <w:vAlign w:val="center"/>
          </w:tcPr>
          <w:p w14:paraId="3D0AE46D" w14:textId="32812F6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6252826.74</w:t>
            </w:r>
          </w:p>
        </w:tc>
        <w:tc>
          <w:tcPr>
            <w:tcW w:w="1418" w:type="dxa"/>
            <w:vAlign w:val="center"/>
          </w:tcPr>
          <w:p w14:paraId="65E9FDF7" w14:textId="2103FCC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2299203.78</w:t>
            </w:r>
          </w:p>
        </w:tc>
        <w:tc>
          <w:tcPr>
            <w:tcW w:w="1701" w:type="dxa"/>
          </w:tcPr>
          <w:p w14:paraId="5CC0DACC" w14:textId="3566A540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D96BDCA" w14:textId="3DDE50C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AFBEDFC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FD29FF7" w14:textId="77777777" w:rsidTr="00BB7433">
        <w:tc>
          <w:tcPr>
            <w:tcW w:w="993" w:type="dxa"/>
          </w:tcPr>
          <w:p w14:paraId="4A8ABAF8" w14:textId="3DDE162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</w:t>
            </w:r>
          </w:p>
        </w:tc>
        <w:tc>
          <w:tcPr>
            <w:tcW w:w="1559" w:type="dxa"/>
          </w:tcPr>
          <w:p w14:paraId="4733A9DD" w14:textId="155A716B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6252435.16</w:t>
            </w:r>
          </w:p>
        </w:tc>
        <w:tc>
          <w:tcPr>
            <w:tcW w:w="1276" w:type="dxa"/>
          </w:tcPr>
          <w:p w14:paraId="24086119" w14:textId="3E2DC321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2299410.70</w:t>
            </w:r>
          </w:p>
        </w:tc>
        <w:tc>
          <w:tcPr>
            <w:tcW w:w="1417" w:type="dxa"/>
            <w:vAlign w:val="center"/>
          </w:tcPr>
          <w:p w14:paraId="7081BF71" w14:textId="2E4FA4FE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6252788.55</w:t>
            </w:r>
          </w:p>
        </w:tc>
        <w:tc>
          <w:tcPr>
            <w:tcW w:w="1418" w:type="dxa"/>
            <w:vAlign w:val="center"/>
          </w:tcPr>
          <w:p w14:paraId="3C9A3734" w14:textId="40796B1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2299183.96</w:t>
            </w:r>
          </w:p>
        </w:tc>
        <w:tc>
          <w:tcPr>
            <w:tcW w:w="1701" w:type="dxa"/>
          </w:tcPr>
          <w:p w14:paraId="0344A820" w14:textId="22A148E9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BF28C1E" w14:textId="2076E8D0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2F6597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791FB65" w14:textId="77777777" w:rsidTr="00BB7433">
        <w:tc>
          <w:tcPr>
            <w:tcW w:w="993" w:type="dxa"/>
          </w:tcPr>
          <w:p w14:paraId="2E3C4015" w14:textId="153B07BE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14:paraId="58733C2B" w14:textId="1B479BBF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6252399.84</w:t>
            </w:r>
          </w:p>
        </w:tc>
        <w:tc>
          <w:tcPr>
            <w:tcW w:w="1276" w:type="dxa"/>
          </w:tcPr>
          <w:p w14:paraId="57D835F4" w14:textId="496570C0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2299398.44</w:t>
            </w:r>
          </w:p>
        </w:tc>
        <w:tc>
          <w:tcPr>
            <w:tcW w:w="1417" w:type="dxa"/>
            <w:vAlign w:val="center"/>
          </w:tcPr>
          <w:p w14:paraId="1C9AC6E8" w14:textId="266629E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6252768.70</w:t>
            </w:r>
          </w:p>
        </w:tc>
        <w:tc>
          <w:tcPr>
            <w:tcW w:w="1418" w:type="dxa"/>
            <w:vAlign w:val="center"/>
          </w:tcPr>
          <w:p w14:paraId="78CD7005" w14:textId="386194E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2299213.22</w:t>
            </w:r>
          </w:p>
        </w:tc>
        <w:tc>
          <w:tcPr>
            <w:tcW w:w="1701" w:type="dxa"/>
          </w:tcPr>
          <w:p w14:paraId="7C4F636D" w14:textId="1DD5258A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CA6574B" w14:textId="150DD88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46F941D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B4F4E54" w14:textId="77777777" w:rsidTr="00BB7433">
        <w:tc>
          <w:tcPr>
            <w:tcW w:w="993" w:type="dxa"/>
          </w:tcPr>
          <w:p w14:paraId="4A33977B" w14:textId="0EB034B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71</w:t>
            </w:r>
          </w:p>
        </w:tc>
        <w:tc>
          <w:tcPr>
            <w:tcW w:w="1559" w:type="dxa"/>
          </w:tcPr>
          <w:p w14:paraId="38473907" w14:textId="0160CA9E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6252271.40</w:t>
            </w:r>
          </w:p>
        </w:tc>
        <w:tc>
          <w:tcPr>
            <w:tcW w:w="1276" w:type="dxa"/>
          </w:tcPr>
          <w:p w14:paraId="1F63983D" w14:textId="1205D852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2299353.89</w:t>
            </w:r>
          </w:p>
        </w:tc>
        <w:tc>
          <w:tcPr>
            <w:tcW w:w="1417" w:type="dxa"/>
            <w:vAlign w:val="center"/>
          </w:tcPr>
          <w:p w14:paraId="4AD415B4" w14:textId="3C7CCBA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6252753.22</w:t>
            </w:r>
          </w:p>
        </w:tc>
        <w:tc>
          <w:tcPr>
            <w:tcW w:w="1418" w:type="dxa"/>
            <w:vAlign w:val="center"/>
          </w:tcPr>
          <w:p w14:paraId="45518769" w14:textId="1A9E798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2299231.25</w:t>
            </w:r>
          </w:p>
        </w:tc>
        <w:tc>
          <w:tcPr>
            <w:tcW w:w="1701" w:type="dxa"/>
          </w:tcPr>
          <w:p w14:paraId="63C4ABFF" w14:textId="1B692530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B074236" w14:textId="2BC4656D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083CCA9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684D4069" w14:textId="77777777" w:rsidTr="00BB7433">
        <w:tc>
          <w:tcPr>
            <w:tcW w:w="993" w:type="dxa"/>
          </w:tcPr>
          <w:p w14:paraId="4E5EB6AC" w14:textId="50287B3D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  <w:tc>
          <w:tcPr>
            <w:tcW w:w="1559" w:type="dxa"/>
          </w:tcPr>
          <w:p w14:paraId="2292BCE7" w14:textId="009EE5F7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6252233.10</w:t>
            </w:r>
          </w:p>
        </w:tc>
        <w:tc>
          <w:tcPr>
            <w:tcW w:w="1276" w:type="dxa"/>
          </w:tcPr>
          <w:p w14:paraId="7265AA47" w14:textId="61990D81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2299322.88</w:t>
            </w:r>
          </w:p>
        </w:tc>
        <w:tc>
          <w:tcPr>
            <w:tcW w:w="1417" w:type="dxa"/>
            <w:vAlign w:val="center"/>
          </w:tcPr>
          <w:p w14:paraId="4142671F" w14:textId="76ACF64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6252742.00</w:t>
            </w:r>
          </w:p>
        </w:tc>
        <w:tc>
          <w:tcPr>
            <w:tcW w:w="1418" w:type="dxa"/>
            <w:vAlign w:val="center"/>
          </w:tcPr>
          <w:p w14:paraId="2B7AD785" w14:textId="6470DE7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2299226.87</w:t>
            </w:r>
          </w:p>
        </w:tc>
        <w:tc>
          <w:tcPr>
            <w:tcW w:w="1701" w:type="dxa"/>
          </w:tcPr>
          <w:p w14:paraId="22AAD931" w14:textId="6AF65024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F5AF868" w14:textId="066D55F7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FF86BD3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217BD37B" w14:textId="77777777" w:rsidTr="00BB7433">
        <w:tc>
          <w:tcPr>
            <w:tcW w:w="993" w:type="dxa"/>
          </w:tcPr>
          <w:p w14:paraId="10922DE5" w14:textId="4D94E7D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73</w:t>
            </w:r>
          </w:p>
        </w:tc>
        <w:tc>
          <w:tcPr>
            <w:tcW w:w="1559" w:type="dxa"/>
          </w:tcPr>
          <w:p w14:paraId="52F756FF" w14:textId="5700A7D4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6252216.84</w:t>
            </w:r>
          </w:p>
        </w:tc>
        <w:tc>
          <w:tcPr>
            <w:tcW w:w="1276" w:type="dxa"/>
          </w:tcPr>
          <w:p w14:paraId="75D1664D" w14:textId="1B86F6EA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2299258.12</w:t>
            </w:r>
          </w:p>
        </w:tc>
        <w:tc>
          <w:tcPr>
            <w:tcW w:w="1417" w:type="dxa"/>
            <w:vAlign w:val="center"/>
          </w:tcPr>
          <w:p w14:paraId="7D4E86DD" w14:textId="266CE85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6252708.16</w:t>
            </w:r>
          </w:p>
        </w:tc>
        <w:tc>
          <w:tcPr>
            <w:tcW w:w="1418" w:type="dxa"/>
            <w:vAlign w:val="center"/>
          </w:tcPr>
          <w:p w14:paraId="4898C5E5" w14:textId="3B19C5C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2299195.82</w:t>
            </w:r>
          </w:p>
        </w:tc>
        <w:tc>
          <w:tcPr>
            <w:tcW w:w="1701" w:type="dxa"/>
          </w:tcPr>
          <w:p w14:paraId="27ECB48A" w14:textId="016A0124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ED6DD83" w14:textId="5ABA7E9E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3FCBA16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4AB225EA" w14:textId="77777777" w:rsidTr="00BB7433">
        <w:tc>
          <w:tcPr>
            <w:tcW w:w="993" w:type="dxa"/>
          </w:tcPr>
          <w:p w14:paraId="54FC5A35" w14:textId="49238110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74</w:t>
            </w:r>
          </w:p>
        </w:tc>
        <w:tc>
          <w:tcPr>
            <w:tcW w:w="1559" w:type="dxa"/>
          </w:tcPr>
          <w:p w14:paraId="701D8555" w14:textId="22CDC350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6252215.74</w:t>
            </w:r>
          </w:p>
        </w:tc>
        <w:tc>
          <w:tcPr>
            <w:tcW w:w="1276" w:type="dxa"/>
          </w:tcPr>
          <w:p w14:paraId="3791052A" w14:textId="45AC104C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2299141.76</w:t>
            </w:r>
          </w:p>
        </w:tc>
        <w:tc>
          <w:tcPr>
            <w:tcW w:w="1417" w:type="dxa"/>
            <w:vAlign w:val="center"/>
          </w:tcPr>
          <w:p w14:paraId="517FFCB1" w14:textId="2F656E4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6252660.26</w:t>
            </w:r>
          </w:p>
        </w:tc>
        <w:tc>
          <w:tcPr>
            <w:tcW w:w="1418" w:type="dxa"/>
            <w:vAlign w:val="center"/>
          </w:tcPr>
          <w:p w14:paraId="360DE360" w14:textId="614485B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2299217.15</w:t>
            </w:r>
          </w:p>
        </w:tc>
        <w:tc>
          <w:tcPr>
            <w:tcW w:w="1701" w:type="dxa"/>
          </w:tcPr>
          <w:p w14:paraId="4DD8A1E1" w14:textId="6FC4A02A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AC723EF" w14:textId="65416D42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4BA509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A755F79" w14:textId="77777777" w:rsidTr="00BB7433">
        <w:tc>
          <w:tcPr>
            <w:tcW w:w="993" w:type="dxa"/>
          </w:tcPr>
          <w:p w14:paraId="1EFABC43" w14:textId="12EDDDF3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75</w:t>
            </w:r>
          </w:p>
        </w:tc>
        <w:tc>
          <w:tcPr>
            <w:tcW w:w="1559" w:type="dxa"/>
          </w:tcPr>
          <w:p w14:paraId="141508EB" w14:textId="65776AAC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6252194.62</w:t>
            </w:r>
          </w:p>
        </w:tc>
        <w:tc>
          <w:tcPr>
            <w:tcW w:w="1276" w:type="dxa"/>
          </w:tcPr>
          <w:p w14:paraId="0603EA27" w14:textId="26B56339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2299034.52</w:t>
            </w:r>
          </w:p>
        </w:tc>
        <w:tc>
          <w:tcPr>
            <w:tcW w:w="1417" w:type="dxa"/>
            <w:vAlign w:val="center"/>
          </w:tcPr>
          <w:p w14:paraId="5F3A9848" w14:textId="63DC834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6252661.42</w:t>
            </w:r>
          </w:p>
        </w:tc>
        <w:tc>
          <w:tcPr>
            <w:tcW w:w="1418" w:type="dxa"/>
            <w:vAlign w:val="center"/>
          </w:tcPr>
          <w:p w14:paraId="65F0F23F" w14:textId="1DA5A20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2299225.25</w:t>
            </w:r>
          </w:p>
        </w:tc>
        <w:tc>
          <w:tcPr>
            <w:tcW w:w="1701" w:type="dxa"/>
          </w:tcPr>
          <w:p w14:paraId="678A50E6" w14:textId="7645163D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04E649E" w14:textId="53731746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A76CBCE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F2B6FC4" w14:textId="77777777" w:rsidTr="00BB7433">
        <w:tc>
          <w:tcPr>
            <w:tcW w:w="993" w:type="dxa"/>
          </w:tcPr>
          <w:p w14:paraId="6B97CCE0" w14:textId="23B63AB7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76</w:t>
            </w:r>
          </w:p>
        </w:tc>
        <w:tc>
          <w:tcPr>
            <w:tcW w:w="1559" w:type="dxa"/>
          </w:tcPr>
          <w:p w14:paraId="399B99DF" w14:textId="096206D9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6252135.73</w:t>
            </w:r>
          </w:p>
        </w:tc>
        <w:tc>
          <w:tcPr>
            <w:tcW w:w="1276" w:type="dxa"/>
          </w:tcPr>
          <w:p w14:paraId="216ADA74" w14:textId="412300C1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2298954.45</w:t>
            </w:r>
          </w:p>
        </w:tc>
        <w:tc>
          <w:tcPr>
            <w:tcW w:w="1417" w:type="dxa"/>
            <w:vAlign w:val="center"/>
          </w:tcPr>
          <w:p w14:paraId="1B4B50D6" w14:textId="406BB9C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6252690.20</w:t>
            </w:r>
          </w:p>
        </w:tc>
        <w:tc>
          <w:tcPr>
            <w:tcW w:w="1418" w:type="dxa"/>
            <w:vAlign w:val="center"/>
          </w:tcPr>
          <w:p w14:paraId="3368DA2A" w14:textId="7FC1C4D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2299426.47</w:t>
            </w:r>
          </w:p>
        </w:tc>
        <w:tc>
          <w:tcPr>
            <w:tcW w:w="1701" w:type="dxa"/>
          </w:tcPr>
          <w:p w14:paraId="58864E7B" w14:textId="51A07677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37D9AA1" w14:textId="13ED9DB5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4A1D313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EB6D1D4" w14:textId="77777777" w:rsidTr="00BB7433">
        <w:tc>
          <w:tcPr>
            <w:tcW w:w="993" w:type="dxa"/>
          </w:tcPr>
          <w:p w14:paraId="33110B7F" w14:textId="4AEA6022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77</w:t>
            </w:r>
          </w:p>
        </w:tc>
        <w:tc>
          <w:tcPr>
            <w:tcW w:w="1559" w:type="dxa"/>
          </w:tcPr>
          <w:p w14:paraId="2FF2C7CD" w14:textId="7E64496C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6252072.15</w:t>
            </w:r>
          </w:p>
        </w:tc>
        <w:tc>
          <w:tcPr>
            <w:tcW w:w="1276" w:type="dxa"/>
          </w:tcPr>
          <w:p w14:paraId="0FE7D3F3" w14:textId="4333E020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2298840.64</w:t>
            </w:r>
          </w:p>
        </w:tc>
        <w:tc>
          <w:tcPr>
            <w:tcW w:w="1417" w:type="dxa"/>
            <w:vAlign w:val="center"/>
          </w:tcPr>
          <w:p w14:paraId="4BBAC7E6" w14:textId="069C757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6252469.01</w:t>
            </w:r>
          </w:p>
        </w:tc>
        <w:tc>
          <w:tcPr>
            <w:tcW w:w="1418" w:type="dxa"/>
            <w:vAlign w:val="center"/>
          </w:tcPr>
          <w:p w14:paraId="5793AC5A" w14:textId="3B52A8E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2299443.99</w:t>
            </w:r>
          </w:p>
        </w:tc>
        <w:tc>
          <w:tcPr>
            <w:tcW w:w="1701" w:type="dxa"/>
          </w:tcPr>
          <w:p w14:paraId="5747E4D1" w14:textId="00CACBE7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C2203E2" w14:textId="7EFD114A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FFBECC3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F744CE0" w14:textId="77777777" w:rsidTr="00BB7433">
        <w:tc>
          <w:tcPr>
            <w:tcW w:w="993" w:type="dxa"/>
          </w:tcPr>
          <w:p w14:paraId="3D2956A1" w14:textId="1861515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78</w:t>
            </w:r>
          </w:p>
        </w:tc>
        <w:tc>
          <w:tcPr>
            <w:tcW w:w="1559" w:type="dxa"/>
          </w:tcPr>
          <w:p w14:paraId="75ED2225" w14:textId="3D54E3C9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6252054.12</w:t>
            </w:r>
          </w:p>
        </w:tc>
        <w:tc>
          <w:tcPr>
            <w:tcW w:w="1276" w:type="dxa"/>
          </w:tcPr>
          <w:p w14:paraId="2543E678" w14:textId="7605F893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2298798.96</w:t>
            </w:r>
          </w:p>
        </w:tc>
        <w:tc>
          <w:tcPr>
            <w:tcW w:w="1417" w:type="dxa"/>
            <w:vAlign w:val="center"/>
          </w:tcPr>
          <w:p w14:paraId="38ED5B57" w14:textId="4BB5DD6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6252435.16</w:t>
            </w:r>
          </w:p>
        </w:tc>
        <w:tc>
          <w:tcPr>
            <w:tcW w:w="1418" w:type="dxa"/>
            <w:vAlign w:val="center"/>
          </w:tcPr>
          <w:p w14:paraId="04D5F8F8" w14:textId="1AFBA2D2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2299410.70</w:t>
            </w:r>
          </w:p>
        </w:tc>
        <w:tc>
          <w:tcPr>
            <w:tcW w:w="1701" w:type="dxa"/>
          </w:tcPr>
          <w:p w14:paraId="1FBCE5D6" w14:textId="7007B0AF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CCA0EDF" w14:textId="721222B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EA94977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AA3A41A" w14:textId="77777777" w:rsidTr="00BB7433">
        <w:tc>
          <w:tcPr>
            <w:tcW w:w="993" w:type="dxa"/>
          </w:tcPr>
          <w:p w14:paraId="5AE173F7" w14:textId="29CB5417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</w:t>
            </w:r>
          </w:p>
        </w:tc>
        <w:tc>
          <w:tcPr>
            <w:tcW w:w="1559" w:type="dxa"/>
          </w:tcPr>
          <w:p w14:paraId="162AC444" w14:textId="36D4929B" w:rsidR="00581096" w:rsidRPr="00DD3353" w:rsidRDefault="001D54EE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6252044.64</w:t>
            </w:r>
          </w:p>
        </w:tc>
        <w:tc>
          <w:tcPr>
            <w:tcW w:w="1276" w:type="dxa"/>
          </w:tcPr>
          <w:p w14:paraId="01B83003" w14:textId="231872C7" w:rsidR="00581096" w:rsidRPr="00DD3353" w:rsidRDefault="001D54EE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1D54EE">
              <w:rPr>
                <w:rFonts w:cs="Times New Roman"/>
                <w:iCs/>
                <w:sz w:val="22"/>
                <w:szCs w:val="22"/>
              </w:rPr>
              <w:t>2298778.42</w:t>
            </w:r>
          </w:p>
        </w:tc>
        <w:tc>
          <w:tcPr>
            <w:tcW w:w="1417" w:type="dxa"/>
            <w:vAlign w:val="center"/>
          </w:tcPr>
          <w:p w14:paraId="12168543" w14:textId="72DB6F2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6252271.40</w:t>
            </w:r>
          </w:p>
        </w:tc>
        <w:tc>
          <w:tcPr>
            <w:tcW w:w="1418" w:type="dxa"/>
            <w:vAlign w:val="center"/>
          </w:tcPr>
          <w:p w14:paraId="0503083A" w14:textId="67443928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2299353.89</w:t>
            </w:r>
          </w:p>
        </w:tc>
        <w:tc>
          <w:tcPr>
            <w:tcW w:w="1701" w:type="dxa"/>
          </w:tcPr>
          <w:p w14:paraId="605F5BFB" w14:textId="2F7D5C9A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5588DE4" w14:textId="7756586F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148384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B880E56" w14:textId="77777777" w:rsidTr="00BB7433">
        <w:tc>
          <w:tcPr>
            <w:tcW w:w="993" w:type="dxa"/>
          </w:tcPr>
          <w:p w14:paraId="7DD4C755" w14:textId="717B87AA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14:paraId="66F00768" w14:textId="3FCE1A5E" w:rsidR="00581096" w:rsidRPr="00DD3353" w:rsidRDefault="009E7270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6252024.97</w:t>
            </w:r>
          </w:p>
        </w:tc>
        <w:tc>
          <w:tcPr>
            <w:tcW w:w="1276" w:type="dxa"/>
          </w:tcPr>
          <w:p w14:paraId="2159009E" w14:textId="19FE89A8" w:rsidR="00581096" w:rsidRPr="00DD3353" w:rsidRDefault="009E7270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2298668.97</w:t>
            </w:r>
          </w:p>
        </w:tc>
        <w:tc>
          <w:tcPr>
            <w:tcW w:w="1417" w:type="dxa"/>
            <w:vAlign w:val="center"/>
          </w:tcPr>
          <w:p w14:paraId="6E796D16" w14:textId="4D9AAEAA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6252233.10</w:t>
            </w:r>
          </w:p>
        </w:tc>
        <w:tc>
          <w:tcPr>
            <w:tcW w:w="1418" w:type="dxa"/>
            <w:vAlign w:val="center"/>
          </w:tcPr>
          <w:p w14:paraId="435ACDF8" w14:textId="422B9D2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2299322.88</w:t>
            </w:r>
          </w:p>
        </w:tc>
        <w:tc>
          <w:tcPr>
            <w:tcW w:w="1701" w:type="dxa"/>
          </w:tcPr>
          <w:p w14:paraId="0D9C6901" w14:textId="3AAFBB83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47510E6" w14:textId="02B96DE1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A16109C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9E13F52" w14:textId="77777777" w:rsidTr="00BB7433">
        <w:tc>
          <w:tcPr>
            <w:tcW w:w="993" w:type="dxa"/>
          </w:tcPr>
          <w:p w14:paraId="06601AC0" w14:textId="343C9DF1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81</w:t>
            </w:r>
          </w:p>
        </w:tc>
        <w:tc>
          <w:tcPr>
            <w:tcW w:w="1559" w:type="dxa"/>
          </w:tcPr>
          <w:p w14:paraId="2FEEF09F" w14:textId="2721BE2E" w:rsidR="00581096" w:rsidRPr="00DD3353" w:rsidRDefault="009E7270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6252015.85</w:t>
            </w:r>
          </w:p>
        </w:tc>
        <w:tc>
          <w:tcPr>
            <w:tcW w:w="1276" w:type="dxa"/>
          </w:tcPr>
          <w:p w14:paraId="7C91D86D" w14:textId="145CEEA3" w:rsidR="00581096" w:rsidRPr="00DD3353" w:rsidRDefault="009E7270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2298570.54</w:t>
            </w:r>
          </w:p>
        </w:tc>
        <w:tc>
          <w:tcPr>
            <w:tcW w:w="1417" w:type="dxa"/>
            <w:vAlign w:val="center"/>
          </w:tcPr>
          <w:p w14:paraId="0228D78B" w14:textId="114706B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6252216.84</w:t>
            </w:r>
          </w:p>
        </w:tc>
        <w:tc>
          <w:tcPr>
            <w:tcW w:w="1418" w:type="dxa"/>
            <w:vAlign w:val="center"/>
          </w:tcPr>
          <w:p w14:paraId="73E1B267" w14:textId="6CD9000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2299258.12</w:t>
            </w:r>
          </w:p>
        </w:tc>
        <w:tc>
          <w:tcPr>
            <w:tcW w:w="1701" w:type="dxa"/>
          </w:tcPr>
          <w:p w14:paraId="3486217E" w14:textId="12C146F9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8BFA3EF" w14:textId="1BCC826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B00D46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BFA0F8C" w14:textId="77777777" w:rsidTr="00BB7433">
        <w:tc>
          <w:tcPr>
            <w:tcW w:w="993" w:type="dxa"/>
          </w:tcPr>
          <w:p w14:paraId="21FA88BA" w14:textId="2654F668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82</w:t>
            </w:r>
          </w:p>
        </w:tc>
        <w:tc>
          <w:tcPr>
            <w:tcW w:w="1559" w:type="dxa"/>
          </w:tcPr>
          <w:p w14:paraId="235C0889" w14:textId="24491FC3" w:rsidR="00581096" w:rsidRPr="00DD3353" w:rsidRDefault="009E7270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6251988.40</w:t>
            </w:r>
          </w:p>
        </w:tc>
        <w:tc>
          <w:tcPr>
            <w:tcW w:w="1276" w:type="dxa"/>
          </w:tcPr>
          <w:p w14:paraId="1CC035C1" w14:textId="501D6044" w:rsidR="00581096" w:rsidRPr="00DD3353" w:rsidRDefault="009E7270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2298503.63</w:t>
            </w:r>
          </w:p>
        </w:tc>
        <w:tc>
          <w:tcPr>
            <w:tcW w:w="1417" w:type="dxa"/>
            <w:vAlign w:val="center"/>
          </w:tcPr>
          <w:p w14:paraId="14DAF99E" w14:textId="23335A9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6252215.74</w:t>
            </w:r>
          </w:p>
        </w:tc>
        <w:tc>
          <w:tcPr>
            <w:tcW w:w="1418" w:type="dxa"/>
            <w:vAlign w:val="center"/>
          </w:tcPr>
          <w:p w14:paraId="2FA6E755" w14:textId="0426CF1D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2299141.76</w:t>
            </w:r>
          </w:p>
        </w:tc>
        <w:tc>
          <w:tcPr>
            <w:tcW w:w="1701" w:type="dxa"/>
          </w:tcPr>
          <w:p w14:paraId="310585EA" w14:textId="14A072B0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BEF3A46" w14:textId="6A5C7A90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39B683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AC06005" w14:textId="77777777" w:rsidTr="00BB7433">
        <w:tc>
          <w:tcPr>
            <w:tcW w:w="993" w:type="dxa"/>
          </w:tcPr>
          <w:p w14:paraId="179119C0" w14:textId="091B0061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83</w:t>
            </w:r>
          </w:p>
        </w:tc>
        <w:tc>
          <w:tcPr>
            <w:tcW w:w="1559" w:type="dxa"/>
          </w:tcPr>
          <w:p w14:paraId="34959EF0" w14:textId="021FF8E0" w:rsidR="00581096" w:rsidRPr="00DD3353" w:rsidRDefault="009E7270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6251990.23</w:t>
            </w:r>
          </w:p>
        </w:tc>
        <w:tc>
          <w:tcPr>
            <w:tcW w:w="1276" w:type="dxa"/>
          </w:tcPr>
          <w:p w14:paraId="6AFF1BE6" w14:textId="6C63066E" w:rsidR="00581096" w:rsidRPr="00DD3353" w:rsidRDefault="009E7270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9E7270">
              <w:rPr>
                <w:rFonts w:cs="Times New Roman"/>
                <w:iCs/>
                <w:sz w:val="22"/>
                <w:szCs w:val="22"/>
              </w:rPr>
              <w:t>2298461.10</w:t>
            </w:r>
          </w:p>
        </w:tc>
        <w:tc>
          <w:tcPr>
            <w:tcW w:w="1417" w:type="dxa"/>
            <w:vAlign w:val="center"/>
          </w:tcPr>
          <w:p w14:paraId="57DE4808" w14:textId="613053D1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6252194.62</w:t>
            </w:r>
          </w:p>
        </w:tc>
        <w:tc>
          <w:tcPr>
            <w:tcW w:w="1418" w:type="dxa"/>
            <w:vAlign w:val="center"/>
          </w:tcPr>
          <w:p w14:paraId="057E2FF4" w14:textId="160C550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2299034.52</w:t>
            </w:r>
          </w:p>
        </w:tc>
        <w:tc>
          <w:tcPr>
            <w:tcW w:w="1701" w:type="dxa"/>
          </w:tcPr>
          <w:p w14:paraId="55025D56" w14:textId="183A6396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6C380D6" w14:textId="130B31F0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5326E5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63E3794" w14:textId="77777777" w:rsidTr="00BB7433">
        <w:tc>
          <w:tcPr>
            <w:tcW w:w="993" w:type="dxa"/>
          </w:tcPr>
          <w:p w14:paraId="3AD62500" w14:textId="11DAC4A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84</w:t>
            </w:r>
          </w:p>
        </w:tc>
        <w:tc>
          <w:tcPr>
            <w:tcW w:w="1559" w:type="dxa"/>
          </w:tcPr>
          <w:p w14:paraId="44563BB4" w14:textId="03B36683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6251771.84</w:t>
            </w:r>
          </w:p>
        </w:tc>
        <w:tc>
          <w:tcPr>
            <w:tcW w:w="1276" w:type="dxa"/>
          </w:tcPr>
          <w:p w14:paraId="3B3D45E7" w14:textId="36DA51BF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2298376.76</w:t>
            </w:r>
          </w:p>
        </w:tc>
        <w:tc>
          <w:tcPr>
            <w:tcW w:w="1417" w:type="dxa"/>
            <w:vAlign w:val="center"/>
          </w:tcPr>
          <w:p w14:paraId="38AF7CC5" w14:textId="0BE6EA7B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6252135.73</w:t>
            </w:r>
          </w:p>
        </w:tc>
        <w:tc>
          <w:tcPr>
            <w:tcW w:w="1418" w:type="dxa"/>
            <w:vAlign w:val="center"/>
          </w:tcPr>
          <w:p w14:paraId="3F5260D7" w14:textId="34BE2FA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2298954.45</w:t>
            </w:r>
          </w:p>
        </w:tc>
        <w:tc>
          <w:tcPr>
            <w:tcW w:w="1701" w:type="dxa"/>
          </w:tcPr>
          <w:p w14:paraId="5659F8B0" w14:textId="2660CBC5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4A656F2" w14:textId="6A761B6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C62680B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139E5034" w14:textId="77777777" w:rsidTr="00BB7433">
        <w:tc>
          <w:tcPr>
            <w:tcW w:w="993" w:type="dxa"/>
          </w:tcPr>
          <w:p w14:paraId="067809BF" w14:textId="6BEB097A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85</w:t>
            </w:r>
          </w:p>
        </w:tc>
        <w:tc>
          <w:tcPr>
            <w:tcW w:w="1559" w:type="dxa"/>
          </w:tcPr>
          <w:p w14:paraId="461A9670" w14:textId="35061F3E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6251612.94</w:t>
            </w:r>
          </w:p>
        </w:tc>
        <w:tc>
          <w:tcPr>
            <w:tcW w:w="1276" w:type="dxa"/>
          </w:tcPr>
          <w:p w14:paraId="050A2D6B" w14:textId="4BEEF7CC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2298285.23</w:t>
            </w:r>
          </w:p>
        </w:tc>
        <w:tc>
          <w:tcPr>
            <w:tcW w:w="1417" w:type="dxa"/>
            <w:vAlign w:val="center"/>
          </w:tcPr>
          <w:p w14:paraId="727D1678" w14:textId="3B7787C6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6252069.78</w:t>
            </w:r>
          </w:p>
        </w:tc>
        <w:tc>
          <w:tcPr>
            <w:tcW w:w="1418" w:type="dxa"/>
            <w:vAlign w:val="center"/>
          </w:tcPr>
          <w:p w14:paraId="43D3E710" w14:textId="73A0893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2298836.39</w:t>
            </w:r>
          </w:p>
        </w:tc>
        <w:tc>
          <w:tcPr>
            <w:tcW w:w="1701" w:type="dxa"/>
          </w:tcPr>
          <w:p w14:paraId="33543930" w14:textId="6DC00707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122C140" w14:textId="7ADA7A38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D5C93C8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32AB7B75" w14:textId="77777777" w:rsidTr="00BB7433">
        <w:tc>
          <w:tcPr>
            <w:tcW w:w="993" w:type="dxa"/>
          </w:tcPr>
          <w:p w14:paraId="431DBDEE" w14:textId="0E974AE2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86</w:t>
            </w:r>
          </w:p>
        </w:tc>
        <w:tc>
          <w:tcPr>
            <w:tcW w:w="1559" w:type="dxa"/>
          </w:tcPr>
          <w:p w14:paraId="670C1FD0" w14:textId="4712E843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6251666.07</w:t>
            </w:r>
          </w:p>
        </w:tc>
        <w:tc>
          <w:tcPr>
            <w:tcW w:w="1276" w:type="dxa"/>
          </w:tcPr>
          <w:p w14:paraId="572D4BEC" w14:textId="424C6D7F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2298228.84</w:t>
            </w:r>
          </w:p>
        </w:tc>
        <w:tc>
          <w:tcPr>
            <w:tcW w:w="1417" w:type="dxa"/>
            <w:vAlign w:val="center"/>
          </w:tcPr>
          <w:p w14:paraId="7FC68302" w14:textId="77ABF68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6252044.64</w:t>
            </w:r>
          </w:p>
        </w:tc>
        <w:tc>
          <w:tcPr>
            <w:tcW w:w="1418" w:type="dxa"/>
            <w:vAlign w:val="center"/>
          </w:tcPr>
          <w:p w14:paraId="7D9CE19A" w14:textId="1B1D1CF1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2298778.42</w:t>
            </w:r>
          </w:p>
        </w:tc>
        <w:tc>
          <w:tcPr>
            <w:tcW w:w="1701" w:type="dxa"/>
          </w:tcPr>
          <w:p w14:paraId="0687D725" w14:textId="6086E343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4556635" w14:textId="31C96752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B3EC8D5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2BABE92" w14:textId="77777777" w:rsidTr="00BB7433">
        <w:tc>
          <w:tcPr>
            <w:tcW w:w="993" w:type="dxa"/>
          </w:tcPr>
          <w:p w14:paraId="291E77BC" w14:textId="4282D4FB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87</w:t>
            </w:r>
          </w:p>
        </w:tc>
        <w:tc>
          <w:tcPr>
            <w:tcW w:w="1559" w:type="dxa"/>
          </w:tcPr>
          <w:p w14:paraId="10E42591" w14:textId="1D9AE4BD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6251683.18</w:t>
            </w:r>
          </w:p>
        </w:tc>
        <w:tc>
          <w:tcPr>
            <w:tcW w:w="1276" w:type="dxa"/>
          </w:tcPr>
          <w:p w14:paraId="1B81DCFB" w14:textId="00B2C2F6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2298171.27</w:t>
            </w:r>
          </w:p>
        </w:tc>
        <w:tc>
          <w:tcPr>
            <w:tcW w:w="1417" w:type="dxa"/>
            <w:vAlign w:val="center"/>
          </w:tcPr>
          <w:p w14:paraId="60075097" w14:textId="012DEDD7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6252025.80</w:t>
            </w:r>
          </w:p>
        </w:tc>
        <w:tc>
          <w:tcPr>
            <w:tcW w:w="1418" w:type="dxa"/>
            <w:vAlign w:val="center"/>
          </w:tcPr>
          <w:p w14:paraId="13AB8EAB" w14:textId="5A09FBE3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2298677.87</w:t>
            </w:r>
          </w:p>
        </w:tc>
        <w:tc>
          <w:tcPr>
            <w:tcW w:w="1701" w:type="dxa"/>
          </w:tcPr>
          <w:p w14:paraId="378CF97C" w14:textId="4BB57D6F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64BC8D6" w14:textId="0C99E8C3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4649BD4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5A898137" w14:textId="77777777" w:rsidTr="00BB7433">
        <w:tc>
          <w:tcPr>
            <w:tcW w:w="993" w:type="dxa"/>
          </w:tcPr>
          <w:p w14:paraId="03A7BB85" w14:textId="725568DD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88</w:t>
            </w:r>
          </w:p>
        </w:tc>
        <w:tc>
          <w:tcPr>
            <w:tcW w:w="1559" w:type="dxa"/>
          </w:tcPr>
          <w:p w14:paraId="54D19D4E" w14:textId="38EA9CDE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6252044.82</w:t>
            </w:r>
          </w:p>
        </w:tc>
        <w:tc>
          <w:tcPr>
            <w:tcW w:w="1276" w:type="dxa"/>
          </w:tcPr>
          <w:p w14:paraId="088C97D3" w14:textId="17E6F764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2297845.23</w:t>
            </w:r>
          </w:p>
        </w:tc>
        <w:tc>
          <w:tcPr>
            <w:tcW w:w="1417" w:type="dxa"/>
            <w:vAlign w:val="center"/>
          </w:tcPr>
          <w:p w14:paraId="14A92F01" w14:textId="682F0454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6252015.85</w:t>
            </w:r>
          </w:p>
        </w:tc>
        <w:tc>
          <w:tcPr>
            <w:tcW w:w="1418" w:type="dxa"/>
            <w:vAlign w:val="center"/>
          </w:tcPr>
          <w:p w14:paraId="397CF96D" w14:textId="6EC60A31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2298570.54</w:t>
            </w:r>
          </w:p>
        </w:tc>
        <w:tc>
          <w:tcPr>
            <w:tcW w:w="1701" w:type="dxa"/>
          </w:tcPr>
          <w:p w14:paraId="0A79B00E" w14:textId="0BD88066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963BA50" w14:textId="0BC290C4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1EF75DE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75880734" w14:textId="77777777" w:rsidTr="00BB7433">
        <w:tc>
          <w:tcPr>
            <w:tcW w:w="993" w:type="dxa"/>
          </w:tcPr>
          <w:p w14:paraId="3EAA1B45" w14:textId="72E176E5" w:rsidR="00581096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89</w:t>
            </w:r>
          </w:p>
        </w:tc>
        <w:tc>
          <w:tcPr>
            <w:tcW w:w="1559" w:type="dxa"/>
          </w:tcPr>
          <w:p w14:paraId="1EE50228" w14:textId="215A9298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6252162.70</w:t>
            </w:r>
          </w:p>
        </w:tc>
        <w:tc>
          <w:tcPr>
            <w:tcW w:w="1276" w:type="dxa"/>
          </w:tcPr>
          <w:p w14:paraId="52907513" w14:textId="3FA552F9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2297824.54</w:t>
            </w:r>
          </w:p>
        </w:tc>
        <w:tc>
          <w:tcPr>
            <w:tcW w:w="1417" w:type="dxa"/>
            <w:vAlign w:val="center"/>
          </w:tcPr>
          <w:p w14:paraId="0AE82AC1" w14:textId="7D358655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6251988.40</w:t>
            </w:r>
          </w:p>
        </w:tc>
        <w:tc>
          <w:tcPr>
            <w:tcW w:w="1418" w:type="dxa"/>
            <w:vAlign w:val="center"/>
          </w:tcPr>
          <w:p w14:paraId="07BCE138" w14:textId="096F57C1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2298503.63</w:t>
            </w:r>
          </w:p>
        </w:tc>
        <w:tc>
          <w:tcPr>
            <w:tcW w:w="1701" w:type="dxa"/>
          </w:tcPr>
          <w:p w14:paraId="7418D02C" w14:textId="4B0D445A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6F715FA" w14:textId="57040AC2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0130A8A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81096" w14:paraId="0F505544" w14:textId="77777777" w:rsidTr="00BB7433">
        <w:tc>
          <w:tcPr>
            <w:tcW w:w="993" w:type="dxa"/>
          </w:tcPr>
          <w:p w14:paraId="7C99E911" w14:textId="4F8E0428" w:rsidR="00581096" w:rsidRDefault="00BE01FF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90</w:t>
            </w:r>
          </w:p>
        </w:tc>
        <w:tc>
          <w:tcPr>
            <w:tcW w:w="1559" w:type="dxa"/>
          </w:tcPr>
          <w:p w14:paraId="378F3E57" w14:textId="2A07C8C1" w:rsidR="00581096" w:rsidRPr="00DD3353" w:rsidRDefault="00BB7433" w:rsidP="00581096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6252117.74</w:t>
            </w:r>
          </w:p>
        </w:tc>
        <w:tc>
          <w:tcPr>
            <w:tcW w:w="1276" w:type="dxa"/>
          </w:tcPr>
          <w:p w14:paraId="0D57718A" w14:textId="7EBB95A6" w:rsidR="00581096" w:rsidRPr="00DD3353" w:rsidRDefault="00BB7433" w:rsidP="00581096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2297752.87</w:t>
            </w:r>
          </w:p>
        </w:tc>
        <w:tc>
          <w:tcPr>
            <w:tcW w:w="1417" w:type="dxa"/>
            <w:vAlign w:val="center"/>
          </w:tcPr>
          <w:p w14:paraId="6EAB7E1E" w14:textId="17E3CCF9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6251990.23</w:t>
            </w:r>
          </w:p>
        </w:tc>
        <w:tc>
          <w:tcPr>
            <w:tcW w:w="1418" w:type="dxa"/>
            <w:vAlign w:val="center"/>
          </w:tcPr>
          <w:p w14:paraId="44122D93" w14:textId="193B39F0" w:rsidR="00581096" w:rsidRPr="00F15E80" w:rsidRDefault="00581096" w:rsidP="00581096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2298461.10</w:t>
            </w:r>
          </w:p>
        </w:tc>
        <w:tc>
          <w:tcPr>
            <w:tcW w:w="1701" w:type="dxa"/>
          </w:tcPr>
          <w:p w14:paraId="086B30CE" w14:textId="6A1A5506" w:rsidR="00581096" w:rsidRPr="00DD3353" w:rsidRDefault="00581096" w:rsidP="00581096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33BFE7E" w14:textId="0F3CBDCB" w:rsidR="00581096" w:rsidRPr="00DD3353" w:rsidRDefault="00581096" w:rsidP="00581096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F9EEF54" w14:textId="77777777" w:rsidR="00581096" w:rsidRPr="00BB7198" w:rsidRDefault="00581096" w:rsidP="00581096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6C09C7D0" w14:textId="77777777" w:rsidTr="00BB7433">
        <w:tc>
          <w:tcPr>
            <w:tcW w:w="993" w:type="dxa"/>
          </w:tcPr>
          <w:p w14:paraId="3F65FD58" w14:textId="0928024C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91</w:t>
            </w:r>
          </w:p>
        </w:tc>
        <w:tc>
          <w:tcPr>
            <w:tcW w:w="1559" w:type="dxa"/>
          </w:tcPr>
          <w:p w14:paraId="46B4E5FF" w14:textId="03EA8919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6252267.67</w:t>
            </w:r>
          </w:p>
        </w:tc>
        <w:tc>
          <w:tcPr>
            <w:tcW w:w="1276" w:type="dxa"/>
          </w:tcPr>
          <w:p w14:paraId="24E836FD" w14:textId="218BE8CD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2297584.09</w:t>
            </w:r>
          </w:p>
        </w:tc>
        <w:tc>
          <w:tcPr>
            <w:tcW w:w="1417" w:type="dxa"/>
            <w:vAlign w:val="center"/>
          </w:tcPr>
          <w:p w14:paraId="7B924918" w14:textId="4E43586B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6251938.62</w:t>
            </w:r>
          </w:p>
        </w:tc>
        <w:tc>
          <w:tcPr>
            <w:tcW w:w="1418" w:type="dxa"/>
            <w:vAlign w:val="center"/>
          </w:tcPr>
          <w:p w14:paraId="360B1EF9" w14:textId="08A3E368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2298441.39</w:t>
            </w:r>
          </w:p>
        </w:tc>
        <w:tc>
          <w:tcPr>
            <w:tcW w:w="1701" w:type="dxa"/>
          </w:tcPr>
          <w:p w14:paraId="63AFF6AB" w14:textId="64CAD4E8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096F182" w14:textId="5456AD4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9BBFDF0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7B152895" w14:textId="77777777" w:rsidTr="00BB7433">
        <w:tc>
          <w:tcPr>
            <w:tcW w:w="993" w:type="dxa"/>
          </w:tcPr>
          <w:p w14:paraId="63E6D6B0" w14:textId="409F0DD3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</w:t>
            </w:r>
          </w:p>
        </w:tc>
        <w:tc>
          <w:tcPr>
            <w:tcW w:w="1559" w:type="dxa"/>
          </w:tcPr>
          <w:p w14:paraId="29C71633" w14:textId="216CC098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6252465.87</w:t>
            </w:r>
          </w:p>
        </w:tc>
        <w:tc>
          <w:tcPr>
            <w:tcW w:w="1276" w:type="dxa"/>
          </w:tcPr>
          <w:p w14:paraId="55AB6A75" w14:textId="74C82ED7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2297680.59</w:t>
            </w:r>
          </w:p>
        </w:tc>
        <w:tc>
          <w:tcPr>
            <w:tcW w:w="1417" w:type="dxa"/>
            <w:vAlign w:val="center"/>
          </w:tcPr>
          <w:p w14:paraId="2C1FF2BB" w14:textId="75C2D270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6251855.58</w:t>
            </w:r>
          </w:p>
        </w:tc>
        <w:tc>
          <w:tcPr>
            <w:tcW w:w="1418" w:type="dxa"/>
            <w:vAlign w:val="center"/>
          </w:tcPr>
          <w:p w14:paraId="60AFBCCF" w14:textId="4E100BB2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2298408.52</w:t>
            </w:r>
          </w:p>
        </w:tc>
        <w:tc>
          <w:tcPr>
            <w:tcW w:w="1701" w:type="dxa"/>
          </w:tcPr>
          <w:p w14:paraId="50EB38F9" w14:textId="4435C0C3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AF5983F" w14:textId="5D30E45C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ADEA963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4F58B2A0" w14:textId="77777777" w:rsidTr="00BB7433">
        <w:tc>
          <w:tcPr>
            <w:tcW w:w="993" w:type="dxa"/>
          </w:tcPr>
          <w:p w14:paraId="3BEE0609" w14:textId="70C25E3E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93</w:t>
            </w:r>
          </w:p>
        </w:tc>
        <w:tc>
          <w:tcPr>
            <w:tcW w:w="1559" w:type="dxa"/>
          </w:tcPr>
          <w:p w14:paraId="356A6335" w14:textId="2640BDF3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6252728.54</w:t>
            </w:r>
          </w:p>
        </w:tc>
        <w:tc>
          <w:tcPr>
            <w:tcW w:w="1276" w:type="dxa"/>
          </w:tcPr>
          <w:p w14:paraId="4D6CBD39" w14:textId="34606837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2297580.03</w:t>
            </w:r>
          </w:p>
        </w:tc>
        <w:tc>
          <w:tcPr>
            <w:tcW w:w="1417" w:type="dxa"/>
            <w:vAlign w:val="center"/>
          </w:tcPr>
          <w:p w14:paraId="5FA40CCC" w14:textId="18C9793F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6251781.55</w:t>
            </w:r>
          </w:p>
        </w:tc>
        <w:tc>
          <w:tcPr>
            <w:tcW w:w="1418" w:type="dxa"/>
            <w:vAlign w:val="center"/>
          </w:tcPr>
          <w:p w14:paraId="338BC6D3" w14:textId="043D268E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2298382.28</w:t>
            </w:r>
          </w:p>
        </w:tc>
        <w:tc>
          <w:tcPr>
            <w:tcW w:w="1701" w:type="dxa"/>
          </w:tcPr>
          <w:p w14:paraId="145768E4" w14:textId="1CD07603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85FBD4E" w14:textId="044C1FD8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BEE484F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3AB41114" w14:textId="77777777" w:rsidTr="00BB7433">
        <w:tc>
          <w:tcPr>
            <w:tcW w:w="993" w:type="dxa"/>
          </w:tcPr>
          <w:p w14:paraId="7FDE82C1" w14:textId="6C2DF6A8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</w:t>
            </w:r>
          </w:p>
        </w:tc>
        <w:tc>
          <w:tcPr>
            <w:tcW w:w="1559" w:type="dxa"/>
          </w:tcPr>
          <w:p w14:paraId="164B2A37" w14:textId="505D005B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6252813.62</w:t>
            </w:r>
          </w:p>
        </w:tc>
        <w:tc>
          <w:tcPr>
            <w:tcW w:w="1276" w:type="dxa"/>
          </w:tcPr>
          <w:p w14:paraId="5C9F3C72" w14:textId="5488BFB3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2297568.02</w:t>
            </w:r>
          </w:p>
        </w:tc>
        <w:tc>
          <w:tcPr>
            <w:tcW w:w="1417" w:type="dxa"/>
            <w:vAlign w:val="center"/>
          </w:tcPr>
          <w:p w14:paraId="63DED1A8" w14:textId="28FFF9AB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6251738.84</w:t>
            </w:r>
          </w:p>
        </w:tc>
        <w:tc>
          <w:tcPr>
            <w:tcW w:w="1418" w:type="dxa"/>
            <w:vAlign w:val="center"/>
          </w:tcPr>
          <w:p w14:paraId="761DF79D" w14:textId="7F19E0F2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2298358.02</w:t>
            </w:r>
          </w:p>
        </w:tc>
        <w:tc>
          <w:tcPr>
            <w:tcW w:w="1701" w:type="dxa"/>
          </w:tcPr>
          <w:p w14:paraId="76B13D37" w14:textId="76523713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8865880" w14:textId="4B17D2D5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4FDE12C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31DEE76" w14:textId="77777777" w:rsidTr="00BB7433">
        <w:tc>
          <w:tcPr>
            <w:tcW w:w="993" w:type="dxa"/>
          </w:tcPr>
          <w:p w14:paraId="0043228F" w14:textId="081A73CB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</w:t>
            </w:r>
          </w:p>
        </w:tc>
        <w:tc>
          <w:tcPr>
            <w:tcW w:w="1559" w:type="dxa"/>
          </w:tcPr>
          <w:p w14:paraId="2A91852B" w14:textId="4B6C2845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6252804.28</w:t>
            </w:r>
          </w:p>
        </w:tc>
        <w:tc>
          <w:tcPr>
            <w:tcW w:w="1276" w:type="dxa"/>
          </w:tcPr>
          <w:p w14:paraId="2BAE8576" w14:textId="5848A68E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2297525.58</w:t>
            </w:r>
          </w:p>
        </w:tc>
        <w:tc>
          <w:tcPr>
            <w:tcW w:w="1417" w:type="dxa"/>
            <w:vAlign w:val="center"/>
          </w:tcPr>
          <w:p w14:paraId="6142C2A0" w14:textId="3E520B4B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6251612.94</w:t>
            </w:r>
          </w:p>
        </w:tc>
        <w:tc>
          <w:tcPr>
            <w:tcW w:w="1418" w:type="dxa"/>
            <w:vAlign w:val="center"/>
          </w:tcPr>
          <w:p w14:paraId="59316E42" w14:textId="6C8821B2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2298285.23</w:t>
            </w:r>
          </w:p>
        </w:tc>
        <w:tc>
          <w:tcPr>
            <w:tcW w:w="1701" w:type="dxa"/>
          </w:tcPr>
          <w:p w14:paraId="585FB6A9" w14:textId="028D371D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AEF65AE" w14:textId="7E88127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D1CC0D0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490E612" w14:textId="77777777" w:rsidTr="00BB7433">
        <w:tc>
          <w:tcPr>
            <w:tcW w:w="993" w:type="dxa"/>
          </w:tcPr>
          <w:p w14:paraId="5CE0970D" w14:textId="11A30345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</w:t>
            </w:r>
          </w:p>
        </w:tc>
        <w:tc>
          <w:tcPr>
            <w:tcW w:w="1559" w:type="dxa"/>
          </w:tcPr>
          <w:p w14:paraId="2F0FBD24" w14:textId="5D7F9708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6252773.06</w:t>
            </w:r>
          </w:p>
        </w:tc>
        <w:tc>
          <w:tcPr>
            <w:tcW w:w="1276" w:type="dxa"/>
          </w:tcPr>
          <w:p w14:paraId="09D7EBBE" w14:textId="5229FC6E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2297534.79</w:t>
            </w:r>
          </w:p>
        </w:tc>
        <w:tc>
          <w:tcPr>
            <w:tcW w:w="1417" w:type="dxa"/>
            <w:vAlign w:val="center"/>
          </w:tcPr>
          <w:p w14:paraId="3B7B8D73" w14:textId="55D72BC3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6251666.07</w:t>
            </w:r>
          </w:p>
        </w:tc>
        <w:tc>
          <w:tcPr>
            <w:tcW w:w="1418" w:type="dxa"/>
            <w:vAlign w:val="center"/>
          </w:tcPr>
          <w:p w14:paraId="0DEE3BD0" w14:textId="3AB6AEE8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2298228.84</w:t>
            </w:r>
          </w:p>
        </w:tc>
        <w:tc>
          <w:tcPr>
            <w:tcW w:w="1701" w:type="dxa"/>
          </w:tcPr>
          <w:p w14:paraId="07795589" w14:textId="271CD1CB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4D31A5F" w14:textId="17A92553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1A791CB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9308B36" w14:textId="77777777" w:rsidTr="00BB7433">
        <w:tc>
          <w:tcPr>
            <w:tcW w:w="993" w:type="dxa"/>
          </w:tcPr>
          <w:p w14:paraId="4A542940" w14:textId="4DA95DBC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</w:t>
            </w:r>
          </w:p>
        </w:tc>
        <w:tc>
          <w:tcPr>
            <w:tcW w:w="1559" w:type="dxa"/>
          </w:tcPr>
          <w:p w14:paraId="19BF4F59" w14:textId="7F03C692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6252768.34</w:t>
            </w:r>
          </w:p>
        </w:tc>
        <w:tc>
          <w:tcPr>
            <w:tcW w:w="1276" w:type="dxa"/>
          </w:tcPr>
          <w:p w14:paraId="5B53CDAA" w14:textId="64E98A71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2297507.98</w:t>
            </w:r>
          </w:p>
        </w:tc>
        <w:tc>
          <w:tcPr>
            <w:tcW w:w="1417" w:type="dxa"/>
            <w:vAlign w:val="center"/>
          </w:tcPr>
          <w:p w14:paraId="3905E5C6" w14:textId="3659873C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6251683.41</w:t>
            </w:r>
          </w:p>
        </w:tc>
        <w:tc>
          <w:tcPr>
            <w:tcW w:w="1418" w:type="dxa"/>
            <w:vAlign w:val="center"/>
          </w:tcPr>
          <w:p w14:paraId="324CAFCD" w14:textId="23A5E2DD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2298170.51</w:t>
            </w:r>
          </w:p>
        </w:tc>
        <w:tc>
          <w:tcPr>
            <w:tcW w:w="1701" w:type="dxa"/>
          </w:tcPr>
          <w:p w14:paraId="43012144" w14:textId="6F65AF94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D6606B8" w14:textId="2B0DBD4C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E1C9297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DE5AA14" w14:textId="77777777" w:rsidTr="00BB7433">
        <w:tc>
          <w:tcPr>
            <w:tcW w:w="993" w:type="dxa"/>
          </w:tcPr>
          <w:p w14:paraId="7415FCC9" w14:textId="793DA3D4" w:rsid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</w:t>
            </w:r>
          </w:p>
        </w:tc>
        <w:tc>
          <w:tcPr>
            <w:tcW w:w="1559" w:type="dxa"/>
          </w:tcPr>
          <w:p w14:paraId="0A8FA395" w14:textId="61F8C782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6252812.95</w:t>
            </w:r>
          </w:p>
        </w:tc>
        <w:tc>
          <w:tcPr>
            <w:tcW w:w="1276" w:type="dxa"/>
          </w:tcPr>
          <w:p w14:paraId="438348A5" w14:textId="569F6691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2297496.42</w:t>
            </w:r>
          </w:p>
        </w:tc>
        <w:tc>
          <w:tcPr>
            <w:tcW w:w="1417" w:type="dxa"/>
            <w:vAlign w:val="center"/>
          </w:tcPr>
          <w:p w14:paraId="1E86C0A7" w14:textId="4EBAA8D1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6251736.61</w:t>
            </w:r>
          </w:p>
        </w:tc>
        <w:tc>
          <w:tcPr>
            <w:tcW w:w="1418" w:type="dxa"/>
            <w:vAlign w:val="center"/>
          </w:tcPr>
          <w:p w14:paraId="329990EC" w14:textId="69EB34D0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2298120.83</w:t>
            </w:r>
          </w:p>
        </w:tc>
        <w:tc>
          <w:tcPr>
            <w:tcW w:w="1701" w:type="dxa"/>
          </w:tcPr>
          <w:p w14:paraId="485987CC" w14:textId="250CA663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DBB83B0" w14:textId="7157EAEB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DB7C3F8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4DB1DA53" w14:textId="77777777" w:rsidTr="00BB7433">
        <w:tc>
          <w:tcPr>
            <w:tcW w:w="993" w:type="dxa"/>
          </w:tcPr>
          <w:p w14:paraId="2E3BCA10" w14:textId="6E10D093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iCs/>
                <w:sz w:val="22"/>
                <w:szCs w:val="22"/>
              </w:rPr>
              <w:t>99</w:t>
            </w:r>
          </w:p>
        </w:tc>
        <w:tc>
          <w:tcPr>
            <w:tcW w:w="1559" w:type="dxa"/>
          </w:tcPr>
          <w:p w14:paraId="46C38720" w14:textId="56D5EDDE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6252791.96</w:t>
            </w:r>
          </w:p>
        </w:tc>
        <w:tc>
          <w:tcPr>
            <w:tcW w:w="1276" w:type="dxa"/>
          </w:tcPr>
          <w:p w14:paraId="5623C31F" w14:textId="1B6CF30B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2297404.84</w:t>
            </w:r>
          </w:p>
        </w:tc>
        <w:tc>
          <w:tcPr>
            <w:tcW w:w="1417" w:type="dxa"/>
            <w:vAlign w:val="center"/>
          </w:tcPr>
          <w:p w14:paraId="350156B3" w14:textId="3B119205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6252044.82</w:t>
            </w:r>
          </w:p>
        </w:tc>
        <w:tc>
          <w:tcPr>
            <w:tcW w:w="1418" w:type="dxa"/>
            <w:vAlign w:val="center"/>
          </w:tcPr>
          <w:p w14:paraId="0F67F416" w14:textId="2C1BAAED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2297845.23</w:t>
            </w:r>
          </w:p>
        </w:tc>
        <w:tc>
          <w:tcPr>
            <w:tcW w:w="1701" w:type="dxa"/>
          </w:tcPr>
          <w:p w14:paraId="220BA86A" w14:textId="7C27F8B2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448BBBB" w14:textId="247CB92E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556CAE0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350DBFA" w14:textId="77777777" w:rsidTr="00BB7433">
        <w:tc>
          <w:tcPr>
            <w:tcW w:w="993" w:type="dxa"/>
          </w:tcPr>
          <w:p w14:paraId="654C57B1" w14:textId="3EF29709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14:paraId="3CCD063B" w14:textId="450ADF29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6253033.68</w:t>
            </w:r>
          </w:p>
        </w:tc>
        <w:tc>
          <w:tcPr>
            <w:tcW w:w="1276" w:type="dxa"/>
          </w:tcPr>
          <w:p w14:paraId="2074D29D" w14:textId="4D087816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2297352.59</w:t>
            </w:r>
          </w:p>
        </w:tc>
        <w:tc>
          <w:tcPr>
            <w:tcW w:w="1417" w:type="dxa"/>
            <w:vAlign w:val="center"/>
          </w:tcPr>
          <w:p w14:paraId="3CC087F5" w14:textId="6013F024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6252165.36</w:t>
            </w:r>
          </w:p>
        </w:tc>
        <w:tc>
          <w:tcPr>
            <w:tcW w:w="1418" w:type="dxa"/>
            <w:vAlign w:val="center"/>
          </w:tcPr>
          <w:p w14:paraId="412CA150" w14:textId="77F08B9D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2297824.08</w:t>
            </w:r>
          </w:p>
        </w:tc>
        <w:tc>
          <w:tcPr>
            <w:tcW w:w="1701" w:type="dxa"/>
          </w:tcPr>
          <w:p w14:paraId="683555B3" w14:textId="5AA5507E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125937C" w14:textId="130DCCD0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997E59E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032B73A2" w14:textId="77777777" w:rsidTr="00BB7433">
        <w:tc>
          <w:tcPr>
            <w:tcW w:w="993" w:type="dxa"/>
            <w:vAlign w:val="center"/>
          </w:tcPr>
          <w:p w14:paraId="3F383CD5" w14:textId="2D54110D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1559" w:type="dxa"/>
          </w:tcPr>
          <w:p w14:paraId="6B82981C" w14:textId="21282641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6253062.01</w:t>
            </w:r>
          </w:p>
        </w:tc>
        <w:tc>
          <w:tcPr>
            <w:tcW w:w="1276" w:type="dxa"/>
          </w:tcPr>
          <w:p w14:paraId="0C12571F" w14:textId="1442FF61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2297351.11</w:t>
            </w:r>
          </w:p>
        </w:tc>
        <w:tc>
          <w:tcPr>
            <w:tcW w:w="1417" w:type="dxa"/>
            <w:vAlign w:val="center"/>
          </w:tcPr>
          <w:p w14:paraId="36A4F7EF" w14:textId="34FFBE8E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6252117.74</w:t>
            </w:r>
          </w:p>
        </w:tc>
        <w:tc>
          <w:tcPr>
            <w:tcW w:w="1418" w:type="dxa"/>
            <w:vAlign w:val="center"/>
          </w:tcPr>
          <w:p w14:paraId="71C86416" w14:textId="523E29F9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2297752.87</w:t>
            </w:r>
          </w:p>
        </w:tc>
        <w:tc>
          <w:tcPr>
            <w:tcW w:w="1701" w:type="dxa"/>
          </w:tcPr>
          <w:p w14:paraId="2FB49F26" w14:textId="6AC2EFDA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F4A31B9" w14:textId="53787D0C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C625389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2592EE3F" w14:textId="77777777" w:rsidTr="00BB7433">
        <w:tc>
          <w:tcPr>
            <w:tcW w:w="993" w:type="dxa"/>
            <w:vAlign w:val="center"/>
          </w:tcPr>
          <w:p w14:paraId="094E4BE8" w14:textId="0D1EE4E3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1559" w:type="dxa"/>
          </w:tcPr>
          <w:p w14:paraId="1BC2B5DC" w14:textId="5145BC59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6253077.83</w:t>
            </w:r>
          </w:p>
        </w:tc>
        <w:tc>
          <w:tcPr>
            <w:tcW w:w="1276" w:type="dxa"/>
          </w:tcPr>
          <w:p w14:paraId="17C783B4" w14:textId="59249A3B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2297368.88</w:t>
            </w:r>
          </w:p>
        </w:tc>
        <w:tc>
          <w:tcPr>
            <w:tcW w:w="1417" w:type="dxa"/>
            <w:vAlign w:val="center"/>
          </w:tcPr>
          <w:p w14:paraId="5C144E81" w14:textId="10CA9EDD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6252270.45</w:t>
            </w:r>
          </w:p>
        </w:tc>
        <w:tc>
          <w:tcPr>
            <w:tcW w:w="1418" w:type="dxa"/>
            <w:vAlign w:val="center"/>
          </w:tcPr>
          <w:p w14:paraId="12149AF6" w14:textId="483D2BB3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2297585.99</w:t>
            </w:r>
          </w:p>
        </w:tc>
        <w:tc>
          <w:tcPr>
            <w:tcW w:w="1701" w:type="dxa"/>
          </w:tcPr>
          <w:p w14:paraId="3B8978A7" w14:textId="58DF2D1E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3E67BBB" w14:textId="04D2BD6E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C257F56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21D1D1C0" w14:textId="77777777" w:rsidTr="00BB7433">
        <w:tc>
          <w:tcPr>
            <w:tcW w:w="993" w:type="dxa"/>
            <w:vAlign w:val="center"/>
          </w:tcPr>
          <w:p w14:paraId="62869E38" w14:textId="753F7EAD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103</w:t>
            </w:r>
          </w:p>
        </w:tc>
        <w:tc>
          <w:tcPr>
            <w:tcW w:w="1559" w:type="dxa"/>
          </w:tcPr>
          <w:p w14:paraId="6170B2B8" w14:textId="695CD1F6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6253100.91</w:t>
            </w:r>
          </w:p>
        </w:tc>
        <w:tc>
          <w:tcPr>
            <w:tcW w:w="1276" w:type="dxa"/>
          </w:tcPr>
          <w:p w14:paraId="3B8517A8" w14:textId="72561838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2297494.20</w:t>
            </w:r>
          </w:p>
        </w:tc>
        <w:tc>
          <w:tcPr>
            <w:tcW w:w="1417" w:type="dxa"/>
            <w:vAlign w:val="center"/>
          </w:tcPr>
          <w:p w14:paraId="7BE96790" w14:textId="09688181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6252471</w:t>
            </w:r>
            <w:r w:rsidRPr="00F15E80">
              <w:rPr>
                <w:sz w:val="22"/>
              </w:rPr>
              <w:t>.</w:t>
            </w:r>
            <w:r>
              <w:rPr>
                <w:sz w:val="22"/>
              </w:rPr>
              <w:t>75</w:t>
            </w:r>
          </w:p>
        </w:tc>
        <w:tc>
          <w:tcPr>
            <w:tcW w:w="1418" w:type="dxa"/>
            <w:vAlign w:val="center"/>
          </w:tcPr>
          <w:p w14:paraId="4436EFDB" w14:textId="093CE1AC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2297687.5</w:t>
            </w:r>
            <w:r w:rsidRPr="00F15E80">
              <w:rPr>
                <w:sz w:val="22"/>
              </w:rPr>
              <w:t>5</w:t>
            </w:r>
          </w:p>
        </w:tc>
        <w:tc>
          <w:tcPr>
            <w:tcW w:w="1701" w:type="dxa"/>
          </w:tcPr>
          <w:p w14:paraId="0A9C77CF" w14:textId="78B81261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FACEC1C" w14:textId="48A60BCC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7EAB296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3E6312F6" w14:textId="77777777" w:rsidTr="00BB7433">
        <w:tc>
          <w:tcPr>
            <w:tcW w:w="993" w:type="dxa"/>
            <w:vAlign w:val="center"/>
          </w:tcPr>
          <w:p w14:paraId="36F3B4BC" w14:textId="1FEBA51E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104</w:t>
            </w:r>
          </w:p>
        </w:tc>
        <w:tc>
          <w:tcPr>
            <w:tcW w:w="1559" w:type="dxa"/>
          </w:tcPr>
          <w:p w14:paraId="3E69511C" w14:textId="0E75402B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6253135.24</w:t>
            </w:r>
          </w:p>
        </w:tc>
        <w:tc>
          <w:tcPr>
            <w:tcW w:w="1276" w:type="dxa"/>
          </w:tcPr>
          <w:p w14:paraId="69597D94" w14:textId="3AE5E392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2297529.53</w:t>
            </w:r>
          </w:p>
        </w:tc>
        <w:tc>
          <w:tcPr>
            <w:tcW w:w="1417" w:type="dxa"/>
            <w:vAlign w:val="center"/>
          </w:tcPr>
          <w:p w14:paraId="293391E0" w14:textId="79DB3BF5" w:rsidR="00BE01FF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6252676.61</w:t>
            </w:r>
          </w:p>
        </w:tc>
        <w:tc>
          <w:tcPr>
            <w:tcW w:w="1418" w:type="dxa"/>
            <w:vAlign w:val="center"/>
          </w:tcPr>
          <w:p w14:paraId="3A70028F" w14:textId="6A9828FA" w:rsidR="00BE01FF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2297599.60</w:t>
            </w:r>
          </w:p>
        </w:tc>
        <w:tc>
          <w:tcPr>
            <w:tcW w:w="1701" w:type="dxa"/>
          </w:tcPr>
          <w:p w14:paraId="761F0D06" w14:textId="2B131FAE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043A0A8" w14:textId="17B3312D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D772213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2EAC9592" w14:textId="77777777" w:rsidTr="00BB7433">
        <w:tc>
          <w:tcPr>
            <w:tcW w:w="993" w:type="dxa"/>
            <w:vAlign w:val="center"/>
          </w:tcPr>
          <w:p w14:paraId="58E40225" w14:textId="2E2A2387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105</w:t>
            </w:r>
          </w:p>
        </w:tc>
        <w:tc>
          <w:tcPr>
            <w:tcW w:w="1559" w:type="dxa"/>
          </w:tcPr>
          <w:p w14:paraId="3E3322CD" w14:textId="734AFC52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6253135.40</w:t>
            </w:r>
          </w:p>
        </w:tc>
        <w:tc>
          <w:tcPr>
            <w:tcW w:w="1276" w:type="dxa"/>
          </w:tcPr>
          <w:p w14:paraId="4ACAF8C0" w14:textId="43A36ECB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2297547.43</w:t>
            </w:r>
          </w:p>
        </w:tc>
        <w:tc>
          <w:tcPr>
            <w:tcW w:w="1417" w:type="dxa"/>
            <w:vAlign w:val="center"/>
          </w:tcPr>
          <w:p w14:paraId="67B5B544" w14:textId="2DF2CB19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6252728.77</w:t>
            </w:r>
          </w:p>
        </w:tc>
        <w:tc>
          <w:tcPr>
            <w:tcW w:w="1418" w:type="dxa"/>
            <w:vAlign w:val="center"/>
          </w:tcPr>
          <w:p w14:paraId="40F7D189" w14:textId="566640E1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2297579.92</w:t>
            </w:r>
          </w:p>
        </w:tc>
        <w:tc>
          <w:tcPr>
            <w:tcW w:w="1701" w:type="dxa"/>
          </w:tcPr>
          <w:p w14:paraId="7E2E5AD2" w14:textId="195CE8A4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35F1343" w14:textId="1C558BD6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172DD9E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4F837483" w14:textId="77777777" w:rsidTr="00BB7433">
        <w:tc>
          <w:tcPr>
            <w:tcW w:w="993" w:type="dxa"/>
            <w:vAlign w:val="center"/>
          </w:tcPr>
          <w:p w14:paraId="301FC9FB" w14:textId="21A1AB4A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106</w:t>
            </w:r>
          </w:p>
        </w:tc>
        <w:tc>
          <w:tcPr>
            <w:tcW w:w="1559" w:type="dxa"/>
          </w:tcPr>
          <w:p w14:paraId="4E947880" w14:textId="1721E5AF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6253115.47</w:t>
            </w:r>
          </w:p>
        </w:tc>
        <w:tc>
          <w:tcPr>
            <w:tcW w:w="1276" w:type="dxa"/>
          </w:tcPr>
          <w:p w14:paraId="30DFA9EE" w14:textId="50EB27A4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2297567.74</w:t>
            </w:r>
          </w:p>
        </w:tc>
        <w:tc>
          <w:tcPr>
            <w:tcW w:w="1417" w:type="dxa"/>
            <w:vAlign w:val="center"/>
          </w:tcPr>
          <w:p w14:paraId="0F86EABA" w14:textId="0119A3B4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6252813.62</w:t>
            </w:r>
          </w:p>
        </w:tc>
        <w:tc>
          <w:tcPr>
            <w:tcW w:w="1418" w:type="dxa"/>
            <w:vAlign w:val="center"/>
          </w:tcPr>
          <w:p w14:paraId="45E79E30" w14:textId="4FA9E943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2297568.02</w:t>
            </w:r>
          </w:p>
        </w:tc>
        <w:tc>
          <w:tcPr>
            <w:tcW w:w="1701" w:type="dxa"/>
          </w:tcPr>
          <w:p w14:paraId="61AC6F40" w14:textId="0DF66FFE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F34E5F5" w14:textId="423319F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B66BD93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6A5C7B45" w14:textId="77777777" w:rsidTr="00BB7433">
        <w:tc>
          <w:tcPr>
            <w:tcW w:w="993" w:type="dxa"/>
            <w:vAlign w:val="center"/>
          </w:tcPr>
          <w:p w14:paraId="61251751" w14:textId="52350708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1559" w:type="dxa"/>
          </w:tcPr>
          <w:p w14:paraId="66FC7ACE" w14:textId="49D24D1C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6253111.23</w:t>
            </w:r>
          </w:p>
        </w:tc>
        <w:tc>
          <w:tcPr>
            <w:tcW w:w="1276" w:type="dxa"/>
          </w:tcPr>
          <w:p w14:paraId="7F001EC1" w14:textId="7CA792AF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2297592.39</w:t>
            </w:r>
          </w:p>
        </w:tc>
        <w:tc>
          <w:tcPr>
            <w:tcW w:w="1417" w:type="dxa"/>
            <w:vAlign w:val="center"/>
          </w:tcPr>
          <w:p w14:paraId="42A8BDDC" w14:textId="78F1FDE0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6252804.28</w:t>
            </w:r>
          </w:p>
        </w:tc>
        <w:tc>
          <w:tcPr>
            <w:tcW w:w="1418" w:type="dxa"/>
            <w:vAlign w:val="center"/>
          </w:tcPr>
          <w:p w14:paraId="5E88828D" w14:textId="76A56538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2297525.58</w:t>
            </w:r>
          </w:p>
        </w:tc>
        <w:tc>
          <w:tcPr>
            <w:tcW w:w="1701" w:type="dxa"/>
          </w:tcPr>
          <w:p w14:paraId="36054F10" w14:textId="0B0A41BC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4B6EB9D" w14:textId="238887A4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8798E7E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55B4618C" w14:textId="77777777" w:rsidTr="00BB7433">
        <w:tc>
          <w:tcPr>
            <w:tcW w:w="993" w:type="dxa"/>
            <w:vAlign w:val="center"/>
          </w:tcPr>
          <w:p w14:paraId="1525E3F9" w14:textId="575B8CE1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108</w:t>
            </w:r>
          </w:p>
        </w:tc>
        <w:tc>
          <w:tcPr>
            <w:tcW w:w="1559" w:type="dxa"/>
          </w:tcPr>
          <w:p w14:paraId="69A77589" w14:textId="25656599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6253140.63</w:t>
            </w:r>
          </w:p>
        </w:tc>
        <w:tc>
          <w:tcPr>
            <w:tcW w:w="1276" w:type="dxa"/>
          </w:tcPr>
          <w:p w14:paraId="5854FDCE" w14:textId="38D5092E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2297627.95</w:t>
            </w:r>
          </w:p>
        </w:tc>
        <w:tc>
          <w:tcPr>
            <w:tcW w:w="1417" w:type="dxa"/>
            <w:vAlign w:val="center"/>
          </w:tcPr>
          <w:p w14:paraId="4F99BD66" w14:textId="040F1B4B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6252773.06</w:t>
            </w:r>
          </w:p>
        </w:tc>
        <w:tc>
          <w:tcPr>
            <w:tcW w:w="1418" w:type="dxa"/>
            <w:vAlign w:val="center"/>
          </w:tcPr>
          <w:p w14:paraId="5803CBAB" w14:textId="5296C125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2297534.79</w:t>
            </w:r>
          </w:p>
        </w:tc>
        <w:tc>
          <w:tcPr>
            <w:tcW w:w="1701" w:type="dxa"/>
          </w:tcPr>
          <w:p w14:paraId="24A94241" w14:textId="14DBA59E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C5F7702" w14:textId="496D57DE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5652E77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44AC587E" w14:textId="77777777" w:rsidTr="00BB7433">
        <w:tc>
          <w:tcPr>
            <w:tcW w:w="993" w:type="dxa"/>
            <w:vAlign w:val="center"/>
          </w:tcPr>
          <w:p w14:paraId="6592F70A" w14:textId="6E387ECF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109</w:t>
            </w:r>
          </w:p>
        </w:tc>
        <w:tc>
          <w:tcPr>
            <w:tcW w:w="1559" w:type="dxa"/>
          </w:tcPr>
          <w:p w14:paraId="521C23E8" w14:textId="574CD601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6253174.11</w:t>
            </w:r>
          </w:p>
        </w:tc>
        <w:tc>
          <w:tcPr>
            <w:tcW w:w="1276" w:type="dxa"/>
          </w:tcPr>
          <w:p w14:paraId="1C9A5CFD" w14:textId="18CCA121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2297620.95</w:t>
            </w:r>
          </w:p>
        </w:tc>
        <w:tc>
          <w:tcPr>
            <w:tcW w:w="1417" w:type="dxa"/>
            <w:vAlign w:val="center"/>
          </w:tcPr>
          <w:p w14:paraId="68EE2A5A" w14:textId="22CBA6E0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6252768.34</w:t>
            </w:r>
          </w:p>
        </w:tc>
        <w:tc>
          <w:tcPr>
            <w:tcW w:w="1418" w:type="dxa"/>
            <w:vAlign w:val="center"/>
          </w:tcPr>
          <w:p w14:paraId="13DBB3BC" w14:textId="79CDB5B0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2297507.98</w:t>
            </w:r>
          </w:p>
        </w:tc>
        <w:tc>
          <w:tcPr>
            <w:tcW w:w="1701" w:type="dxa"/>
          </w:tcPr>
          <w:p w14:paraId="6E8B027E" w14:textId="4958A231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5EB9BC0" w14:textId="68530FE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AC2F7E2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458B2A94" w14:textId="77777777" w:rsidTr="00BB7433">
        <w:tc>
          <w:tcPr>
            <w:tcW w:w="993" w:type="dxa"/>
            <w:vAlign w:val="center"/>
          </w:tcPr>
          <w:p w14:paraId="20DC8F1D" w14:textId="0865BAB2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559" w:type="dxa"/>
          </w:tcPr>
          <w:p w14:paraId="486B05E7" w14:textId="390BEF50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6253250.71</w:t>
            </w:r>
          </w:p>
        </w:tc>
        <w:tc>
          <w:tcPr>
            <w:tcW w:w="1276" w:type="dxa"/>
          </w:tcPr>
          <w:p w14:paraId="4CCE5BDD" w14:textId="1D0529FE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2297551.12</w:t>
            </w:r>
          </w:p>
        </w:tc>
        <w:tc>
          <w:tcPr>
            <w:tcW w:w="1417" w:type="dxa"/>
            <w:vAlign w:val="center"/>
          </w:tcPr>
          <w:p w14:paraId="23A70B2C" w14:textId="06ED42B7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6252812.95</w:t>
            </w:r>
          </w:p>
        </w:tc>
        <w:tc>
          <w:tcPr>
            <w:tcW w:w="1418" w:type="dxa"/>
            <w:vAlign w:val="center"/>
          </w:tcPr>
          <w:p w14:paraId="5A646150" w14:textId="57251CE1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2297496.42</w:t>
            </w:r>
          </w:p>
        </w:tc>
        <w:tc>
          <w:tcPr>
            <w:tcW w:w="1701" w:type="dxa"/>
          </w:tcPr>
          <w:p w14:paraId="57F61B18" w14:textId="1B09F160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77A4A2D" w14:textId="677D9DF4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97C6DC0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0746720D" w14:textId="77777777" w:rsidTr="00BB7433">
        <w:tc>
          <w:tcPr>
            <w:tcW w:w="993" w:type="dxa"/>
            <w:vAlign w:val="center"/>
          </w:tcPr>
          <w:p w14:paraId="5B689FD8" w14:textId="41B7FCEE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lastRenderedPageBreak/>
              <w:t>111</w:t>
            </w:r>
          </w:p>
        </w:tc>
        <w:tc>
          <w:tcPr>
            <w:tcW w:w="1559" w:type="dxa"/>
          </w:tcPr>
          <w:p w14:paraId="57C90EA3" w14:textId="0DF312C8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6253310.69</w:t>
            </w:r>
          </w:p>
        </w:tc>
        <w:tc>
          <w:tcPr>
            <w:tcW w:w="1276" w:type="dxa"/>
          </w:tcPr>
          <w:p w14:paraId="57437601" w14:textId="134FA7A6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2297614.24</w:t>
            </w:r>
          </w:p>
        </w:tc>
        <w:tc>
          <w:tcPr>
            <w:tcW w:w="1417" w:type="dxa"/>
            <w:vAlign w:val="center"/>
          </w:tcPr>
          <w:p w14:paraId="5212E8B1" w14:textId="349210F3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6252793.48</w:t>
            </w:r>
          </w:p>
        </w:tc>
        <w:tc>
          <w:tcPr>
            <w:tcW w:w="1418" w:type="dxa"/>
            <w:vAlign w:val="center"/>
          </w:tcPr>
          <w:p w14:paraId="3A75B075" w14:textId="62A104E7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2297411.49</w:t>
            </w:r>
          </w:p>
        </w:tc>
        <w:tc>
          <w:tcPr>
            <w:tcW w:w="1701" w:type="dxa"/>
          </w:tcPr>
          <w:p w14:paraId="4FFF5065" w14:textId="750B7622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0BC0F02" w14:textId="53BFF0C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9986AD0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3A07A96D" w14:textId="77777777" w:rsidTr="00BB7433">
        <w:tc>
          <w:tcPr>
            <w:tcW w:w="993" w:type="dxa"/>
            <w:vAlign w:val="center"/>
          </w:tcPr>
          <w:p w14:paraId="2D38B2C3" w14:textId="4A6F0E20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112</w:t>
            </w:r>
          </w:p>
        </w:tc>
        <w:tc>
          <w:tcPr>
            <w:tcW w:w="1559" w:type="dxa"/>
          </w:tcPr>
          <w:p w14:paraId="732EBAA7" w14:textId="280667F4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6253584.58</w:t>
            </w:r>
          </w:p>
        </w:tc>
        <w:tc>
          <w:tcPr>
            <w:tcW w:w="1276" w:type="dxa"/>
          </w:tcPr>
          <w:p w14:paraId="62BB945F" w14:textId="5633FD55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2297281.84</w:t>
            </w:r>
          </w:p>
        </w:tc>
        <w:tc>
          <w:tcPr>
            <w:tcW w:w="1417" w:type="dxa"/>
            <w:vAlign w:val="center"/>
          </w:tcPr>
          <w:p w14:paraId="5137FC84" w14:textId="52FB7B8F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6252817.32</w:t>
            </w:r>
          </w:p>
        </w:tc>
        <w:tc>
          <w:tcPr>
            <w:tcW w:w="1418" w:type="dxa"/>
            <w:vAlign w:val="center"/>
          </w:tcPr>
          <w:p w14:paraId="6BDF4564" w14:textId="14C0094C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2297405.57</w:t>
            </w:r>
          </w:p>
        </w:tc>
        <w:tc>
          <w:tcPr>
            <w:tcW w:w="1701" w:type="dxa"/>
          </w:tcPr>
          <w:p w14:paraId="6F760DAD" w14:textId="48270D68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EF7ABE6" w14:textId="1D3A3609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E8A4862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E01FF" w14:paraId="25A99F6D" w14:textId="77777777" w:rsidTr="00BB7433">
        <w:tc>
          <w:tcPr>
            <w:tcW w:w="993" w:type="dxa"/>
            <w:vAlign w:val="center"/>
          </w:tcPr>
          <w:p w14:paraId="0FA20EE3" w14:textId="217DCF66" w:rsidR="00BE01FF" w:rsidRPr="00BE01FF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113</w:t>
            </w:r>
          </w:p>
        </w:tc>
        <w:tc>
          <w:tcPr>
            <w:tcW w:w="1559" w:type="dxa"/>
          </w:tcPr>
          <w:p w14:paraId="5721E1F2" w14:textId="4E208C8D" w:rsidR="00BE01FF" w:rsidRPr="00DD3353" w:rsidRDefault="00BB7433" w:rsidP="00BE01F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6253608.84</w:t>
            </w:r>
          </w:p>
        </w:tc>
        <w:tc>
          <w:tcPr>
            <w:tcW w:w="1276" w:type="dxa"/>
          </w:tcPr>
          <w:p w14:paraId="49E5E5B1" w14:textId="6D393A8F" w:rsidR="00BE01FF" w:rsidRPr="00DD3353" w:rsidRDefault="00BB7433" w:rsidP="00BE01FF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2297299.75</w:t>
            </w:r>
          </w:p>
        </w:tc>
        <w:tc>
          <w:tcPr>
            <w:tcW w:w="1417" w:type="dxa"/>
            <w:vAlign w:val="center"/>
          </w:tcPr>
          <w:p w14:paraId="13A99CE8" w14:textId="7755ED6A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6253005.24</w:t>
            </w:r>
          </w:p>
        </w:tc>
        <w:tc>
          <w:tcPr>
            <w:tcW w:w="1418" w:type="dxa"/>
            <w:vAlign w:val="center"/>
          </w:tcPr>
          <w:p w14:paraId="6CF52F72" w14:textId="3681ED06" w:rsidR="00BE01FF" w:rsidRPr="00F15E80" w:rsidRDefault="00BE01FF" w:rsidP="00BE01FF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2297358.75</w:t>
            </w:r>
          </w:p>
        </w:tc>
        <w:tc>
          <w:tcPr>
            <w:tcW w:w="1701" w:type="dxa"/>
          </w:tcPr>
          <w:p w14:paraId="152A06FA" w14:textId="3C9B1C75" w:rsidR="00BE01FF" w:rsidRPr="00DD3353" w:rsidRDefault="00BE01FF" w:rsidP="00BE01FF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85A614B" w14:textId="259F8B6C" w:rsidR="00BE01FF" w:rsidRPr="00DD3353" w:rsidRDefault="00BE01FF" w:rsidP="00BE01FF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E531DC4" w14:textId="77777777" w:rsidR="00BE01FF" w:rsidRPr="00BB7198" w:rsidRDefault="00BE01FF" w:rsidP="00BE01F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0329E404" w14:textId="77777777" w:rsidTr="00BB7433">
        <w:tc>
          <w:tcPr>
            <w:tcW w:w="993" w:type="dxa"/>
            <w:vAlign w:val="center"/>
          </w:tcPr>
          <w:p w14:paraId="0491FABC" w14:textId="791D2FC3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</w:tcPr>
          <w:p w14:paraId="6F4CA5EF" w14:textId="54092337" w:rsidR="00B52B7C" w:rsidRPr="00BB743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6253652.71</w:t>
            </w:r>
          </w:p>
        </w:tc>
        <w:tc>
          <w:tcPr>
            <w:tcW w:w="1276" w:type="dxa"/>
          </w:tcPr>
          <w:p w14:paraId="6A86B607" w14:textId="7D98DF86" w:rsidR="00B52B7C" w:rsidRPr="00BB743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BB7433">
              <w:rPr>
                <w:rFonts w:cs="Times New Roman"/>
                <w:iCs/>
                <w:sz w:val="22"/>
                <w:szCs w:val="22"/>
              </w:rPr>
              <w:t>2297251.97</w:t>
            </w:r>
          </w:p>
        </w:tc>
        <w:tc>
          <w:tcPr>
            <w:tcW w:w="1417" w:type="dxa"/>
            <w:vAlign w:val="center"/>
          </w:tcPr>
          <w:p w14:paraId="4D0210F8" w14:textId="77777777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351DF8B" w14:textId="77777777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14:paraId="56F9D573" w14:textId="0C3B75BB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97E8394" w14:textId="6020438D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58AA6B3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64DC2D6A" w14:textId="77777777" w:rsidTr="00BB7433">
        <w:tc>
          <w:tcPr>
            <w:tcW w:w="993" w:type="dxa"/>
            <w:vAlign w:val="center"/>
          </w:tcPr>
          <w:p w14:paraId="3C73851B" w14:textId="728A3380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114</w:t>
            </w:r>
          </w:p>
        </w:tc>
        <w:tc>
          <w:tcPr>
            <w:tcW w:w="1559" w:type="dxa"/>
          </w:tcPr>
          <w:p w14:paraId="36C63B85" w14:textId="6CC4231E" w:rsidR="00B52B7C" w:rsidRPr="00DD335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DE62791" w14:textId="3B843773" w:rsidR="00B52B7C" w:rsidRPr="00DD335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8E61B" w14:textId="6DC71BCA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6253039.66</w:t>
            </w:r>
          </w:p>
        </w:tc>
        <w:tc>
          <w:tcPr>
            <w:tcW w:w="1418" w:type="dxa"/>
            <w:vAlign w:val="center"/>
          </w:tcPr>
          <w:p w14:paraId="6BF05A2B" w14:textId="0A81FDE3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2297351.30</w:t>
            </w:r>
          </w:p>
        </w:tc>
        <w:tc>
          <w:tcPr>
            <w:tcW w:w="1701" w:type="dxa"/>
          </w:tcPr>
          <w:p w14:paraId="7EC024F2" w14:textId="4B63FEE7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C564589" w14:textId="5636C938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4B668B9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4393BE1F" w14:textId="77777777" w:rsidTr="00BB7433">
        <w:tc>
          <w:tcPr>
            <w:tcW w:w="993" w:type="dxa"/>
            <w:vAlign w:val="center"/>
          </w:tcPr>
          <w:p w14:paraId="5718E62A" w14:textId="3AE69F39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115</w:t>
            </w:r>
          </w:p>
        </w:tc>
        <w:tc>
          <w:tcPr>
            <w:tcW w:w="1559" w:type="dxa"/>
          </w:tcPr>
          <w:p w14:paraId="7142C1EE" w14:textId="77777777" w:rsidR="00B52B7C" w:rsidRPr="00DD335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916BE26" w14:textId="77777777" w:rsidR="00B52B7C" w:rsidRPr="00DD335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8986DA" w14:textId="15F18B53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6253062.01</w:t>
            </w:r>
          </w:p>
        </w:tc>
        <w:tc>
          <w:tcPr>
            <w:tcW w:w="1418" w:type="dxa"/>
            <w:vAlign w:val="center"/>
          </w:tcPr>
          <w:p w14:paraId="7F074B3C" w14:textId="6E7A9D61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2297351.11</w:t>
            </w:r>
          </w:p>
        </w:tc>
        <w:tc>
          <w:tcPr>
            <w:tcW w:w="1701" w:type="dxa"/>
          </w:tcPr>
          <w:p w14:paraId="55DE282B" w14:textId="625E164A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6B7DEB3" w14:textId="4E8A07D2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6E75425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53460113" w14:textId="77777777" w:rsidTr="00BB7433">
        <w:tc>
          <w:tcPr>
            <w:tcW w:w="993" w:type="dxa"/>
            <w:vAlign w:val="center"/>
          </w:tcPr>
          <w:p w14:paraId="3B3C4671" w14:textId="3C7732F0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559" w:type="dxa"/>
          </w:tcPr>
          <w:p w14:paraId="12672B6E" w14:textId="77777777" w:rsidR="00B52B7C" w:rsidRPr="00DD335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F9CE4A" w14:textId="77777777" w:rsidR="00B52B7C" w:rsidRPr="00DD335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C6BB09D" w14:textId="3FA42A1E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6253146.78</w:t>
            </w:r>
          </w:p>
        </w:tc>
        <w:tc>
          <w:tcPr>
            <w:tcW w:w="1418" w:type="dxa"/>
            <w:vAlign w:val="center"/>
          </w:tcPr>
          <w:p w14:paraId="4A637F08" w14:textId="17F0902D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2297217.39</w:t>
            </w:r>
          </w:p>
        </w:tc>
        <w:tc>
          <w:tcPr>
            <w:tcW w:w="1701" w:type="dxa"/>
          </w:tcPr>
          <w:p w14:paraId="660D2374" w14:textId="56ED5FEE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1161945" w14:textId="6B861C21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7D436C5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784DA7EF" w14:textId="77777777" w:rsidTr="00BB7433">
        <w:tc>
          <w:tcPr>
            <w:tcW w:w="993" w:type="dxa"/>
            <w:vAlign w:val="center"/>
          </w:tcPr>
          <w:p w14:paraId="15F177F3" w14:textId="43E9E3E0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117</w:t>
            </w:r>
          </w:p>
        </w:tc>
        <w:tc>
          <w:tcPr>
            <w:tcW w:w="1559" w:type="dxa"/>
          </w:tcPr>
          <w:p w14:paraId="6B9366B0" w14:textId="77777777" w:rsidR="00B52B7C" w:rsidRPr="00DD335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D75DBC" w14:textId="77777777" w:rsidR="00B52B7C" w:rsidRPr="00DD335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33A913" w14:textId="56306433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6253248.42</w:t>
            </w:r>
          </w:p>
        </w:tc>
        <w:tc>
          <w:tcPr>
            <w:tcW w:w="1418" w:type="dxa"/>
            <w:vAlign w:val="center"/>
          </w:tcPr>
          <w:p w14:paraId="25EA0516" w14:textId="1980D36B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2297155.04</w:t>
            </w:r>
          </w:p>
        </w:tc>
        <w:tc>
          <w:tcPr>
            <w:tcW w:w="1701" w:type="dxa"/>
          </w:tcPr>
          <w:p w14:paraId="1DD1E5E6" w14:textId="782FEB47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86D7848" w14:textId="6161F9B4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AAC1FD3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52B7C" w14:paraId="0B34BA5D" w14:textId="77777777" w:rsidTr="00BB7433">
        <w:tc>
          <w:tcPr>
            <w:tcW w:w="993" w:type="dxa"/>
            <w:vAlign w:val="center"/>
          </w:tcPr>
          <w:p w14:paraId="5F1ECA66" w14:textId="7ED7D52C" w:rsidR="00B52B7C" w:rsidRPr="00BE01FF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BE01FF">
              <w:rPr>
                <w:sz w:val="22"/>
                <w:szCs w:val="22"/>
                <w:lang w:eastAsia="ru-RU"/>
              </w:rPr>
              <w:t>118</w:t>
            </w:r>
          </w:p>
        </w:tc>
        <w:tc>
          <w:tcPr>
            <w:tcW w:w="1559" w:type="dxa"/>
          </w:tcPr>
          <w:p w14:paraId="3B479574" w14:textId="77777777" w:rsidR="00B52B7C" w:rsidRPr="00DD3353" w:rsidRDefault="00B52B7C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D5A48" w14:textId="77777777" w:rsidR="00B52B7C" w:rsidRPr="00DD3353" w:rsidRDefault="00B52B7C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0BD5F84" w14:textId="00DE30FF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6253302.83</w:t>
            </w:r>
          </w:p>
        </w:tc>
        <w:tc>
          <w:tcPr>
            <w:tcW w:w="1418" w:type="dxa"/>
            <w:vAlign w:val="center"/>
          </w:tcPr>
          <w:p w14:paraId="7C05F8E1" w14:textId="670A4462" w:rsidR="00B52B7C" w:rsidRPr="00F15E80" w:rsidRDefault="00B52B7C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2297158.30</w:t>
            </w:r>
          </w:p>
        </w:tc>
        <w:tc>
          <w:tcPr>
            <w:tcW w:w="1701" w:type="dxa"/>
          </w:tcPr>
          <w:p w14:paraId="0C29DD35" w14:textId="3CB94DEC" w:rsidR="00B52B7C" w:rsidRPr="00DD3353" w:rsidRDefault="00B52B7C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D17F6DF" w14:textId="2BEF1CCB" w:rsidR="00B52B7C" w:rsidRPr="00DD3353" w:rsidRDefault="00B52B7C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B66A0D4" w14:textId="77777777" w:rsidR="00B52B7C" w:rsidRPr="00BB7198" w:rsidRDefault="00B52B7C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4E675B99" w14:textId="77777777" w:rsidTr="00BB7433">
        <w:tc>
          <w:tcPr>
            <w:tcW w:w="993" w:type="dxa"/>
            <w:vAlign w:val="center"/>
          </w:tcPr>
          <w:p w14:paraId="23D595D0" w14:textId="75B62880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 w:rsidRPr="00BE01FF">
              <w:rPr>
                <w:sz w:val="22"/>
                <w:szCs w:val="22"/>
                <w:lang w:eastAsia="ru-RU"/>
              </w:rPr>
              <w:t>119</w:t>
            </w:r>
          </w:p>
        </w:tc>
        <w:tc>
          <w:tcPr>
            <w:tcW w:w="1559" w:type="dxa"/>
          </w:tcPr>
          <w:p w14:paraId="53E107D4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AF643DA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95FB5A" w14:textId="17A73C1D" w:rsidR="00A15C53" w:rsidRPr="00A15C53" w:rsidRDefault="00A15C53" w:rsidP="00B52B7C">
            <w:pPr>
              <w:ind w:firstLine="0"/>
              <w:jc w:val="center"/>
              <w:rPr>
                <w:sz w:val="22"/>
              </w:rPr>
            </w:pPr>
            <w:r w:rsidRPr="00A15C53">
              <w:rPr>
                <w:sz w:val="22"/>
              </w:rPr>
              <w:t>6253311.66</w:t>
            </w:r>
          </w:p>
        </w:tc>
        <w:tc>
          <w:tcPr>
            <w:tcW w:w="1418" w:type="dxa"/>
            <w:vAlign w:val="center"/>
          </w:tcPr>
          <w:p w14:paraId="18D8A0F6" w14:textId="4894BAC0" w:rsidR="00A15C53" w:rsidRPr="00A15C53" w:rsidRDefault="00A15C53" w:rsidP="00B52B7C">
            <w:pPr>
              <w:ind w:firstLine="0"/>
              <w:jc w:val="center"/>
              <w:rPr>
                <w:sz w:val="22"/>
              </w:rPr>
            </w:pPr>
            <w:r w:rsidRPr="00A15C53">
              <w:rPr>
                <w:sz w:val="22"/>
              </w:rPr>
              <w:t>2297567.68</w:t>
            </w:r>
          </w:p>
        </w:tc>
        <w:tc>
          <w:tcPr>
            <w:tcW w:w="1701" w:type="dxa"/>
          </w:tcPr>
          <w:p w14:paraId="49A3BB1C" w14:textId="09995EC0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94DEE6D" w14:textId="5BD4B182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DC0897D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3943ED98" w14:textId="77777777" w:rsidTr="00BB7433">
        <w:tc>
          <w:tcPr>
            <w:tcW w:w="993" w:type="dxa"/>
            <w:vAlign w:val="center"/>
          </w:tcPr>
          <w:p w14:paraId="7C08D117" w14:textId="683CB5BA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 w:rsidRPr="00BE01FF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59" w:type="dxa"/>
          </w:tcPr>
          <w:p w14:paraId="794A4747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9D6C99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F5C0285" w14:textId="4C955F3A" w:rsidR="00A15C53" w:rsidRPr="00A15C53" w:rsidRDefault="00A15C53" w:rsidP="00B52B7C">
            <w:pPr>
              <w:ind w:firstLine="0"/>
              <w:jc w:val="center"/>
              <w:rPr>
                <w:sz w:val="22"/>
              </w:rPr>
            </w:pPr>
            <w:r w:rsidRPr="00A15C53">
              <w:rPr>
                <w:sz w:val="22"/>
              </w:rPr>
              <w:t>6253318.14</w:t>
            </w:r>
          </w:p>
        </w:tc>
        <w:tc>
          <w:tcPr>
            <w:tcW w:w="1418" w:type="dxa"/>
            <w:vAlign w:val="center"/>
          </w:tcPr>
          <w:p w14:paraId="07D99976" w14:textId="6CDE2157" w:rsidR="00A15C53" w:rsidRPr="00A15C53" w:rsidRDefault="00A15C53" w:rsidP="00B52B7C">
            <w:pPr>
              <w:ind w:firstLine="0"/>
              <w:jc w:val="center"/>
              <w:rPr>
                <w:sz w:val="22"/>
              </w:rPr>
            </w:pPr>
            <w:r w:rsidRPr="00A15C53">
              <w:rPr>
                <w:sz w:val="22"/>
              </w:rPr>
              <w:t>2297569.18</w:t>
            </w:r>
          </w:p>
        </w:tc>
        <w:tc>
          <w:tcPr>
            <w:tcW w:w="1701" w:type="dxa"/>
          </w:tcPr>
          <w:p w14:paraId="41E10222" w14:textId="7B05BADE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01BAA04" w14:textId="25DEDA99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70564938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1BC0C717" w14:textId="77777777" w:rsidTr="00BB7433">
        <w:tc>
          <w:tcPr>
            <w:tcW w:w="993" w:type="dxa"/>
            <w:vAlign w:val="center"/>
          </w:tcPr>
          <w:p w14:paraId="7B5038B8" w14:textId="7C148AE4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 w:rsidRPr="00BE01FF">
              <w:rPr>
                <w:sz w:val="22"/>
                <w:szCs w:val="22"/>
                <w:lang w:eastAsia="ru-RU"/>
              </w:rPr>
              <w:t>121</w:t>
            </w:r>
          </w:p>
        </w:tc>
        <w:tc>
          <w:tcPr>
            <w:tcW w:w="1559" w:type="dxa"/>
          </w:tcPr>
          <w:p w14:paraId="4F9CF53C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78EB84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0F0164B" w14:textId="28569A4E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6253403.93</w:t>
            </w:r>
          </w:p>
        </w:tc>
        <w:tc>
          <w:tcPr>
            <w:tcW w:w="1418" w:type="dxa"/>
            <w:vAlign w:val="center"/>
          </w:tcPr>
          <w:p w14:paraId="7594384C" w14:textId="14F4AC8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2297470.76</w:t>
            </w:r>
          </w:p>
        </w:tc>
        <w:tc>
          <w:tcPr>
            <w:tcW w:w="1701" w:type="dxa"/>
          </w:tcPr>
          <w:p w14:paraId="5240C1E1" w14:textId="1F36DD85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95AC1C3" w14:textId="16DCEE2B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9C81454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39915DE3" w14:textId="77777777" w:rsidTr="00BB7433">
        <w:tc>
          <w:tcPr>
            <w:tcW w:w="993" w:type="dxa"/>
            <w:vAlign w:val="center"/>
          </w:tcPr>
          <w:p w14:paraId="3AD81030" w14:textId="3B21435E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 w:rsidRPr="00BE01FF">
              <w:rPr>
                <w:sz w:val="22"/>
                <w:szCs w:val="22"/>
                <w:lang w:eastAsia="ru-RU"/>
              </w:rPr>
              <w:t>122</w:t>
            </w:r>
          </w:p>
        </w:tc>
        <w:tc>
          <w:tcPr>
            <w:tcW w:w="1559" w:type="dxa"/>
          </w:tcPr>
          <w:p w14:paraId="0DF1C46D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F094BEA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B1F9F7" w14:textId="3C0D6EE1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6253442.83</w:t>
            </w:r>
          </w:p>
        </w:tc>
        <w:tc>
          <w:tcPr>
            <w:tcW w:w="1418" w:type="dxa"/>
            <w:vAlign w:val="center"/>
          </w:tcPr>
          <w:p w14:paraId="30CF6E25" w14:textId="076649AA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2297421.39</w:t>
            </w:r>
          </w:p>
        </w:tc>
        <w:tc>
          <w:tcPr>
            <w:tcW w:w="1701" w:type="dxa"/>
          </w:tcPr>
          <w:p w14:paraId="20C14D32" w14:textId="1F4229BB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2BB4324" w14:textId="4847AD05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50B9CF6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6C731BD9" w14:textId="77777777" w:rsidTr="00BB7433">
        <w:tc>
          <w:tcPr>
            <w:tcW w:w="993" w:type="dxa"/>
            <w:vAlign w:val="center"/>
          </w:tcPr>
          <w:p w14:paraId="6ECB4A2A" w14:textId="1700462D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123</w:t>
            </w:r>
          </w:p>
        </w:tc>
        <w:tc>
          <w:tcPr>
            <w:tcW w:w="1559" w:type="dxa"/>
          </w:tcPr>
          <w:p w14:paraId="07E91DD7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2A849E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2E6E21" w14:textId="4B50B97A" w:rsidR="00A15C53" w:rsidRPr="008F7759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6253493.97</w:t>
            </w:r>
          </w:p>
        </w:tc>
        <w:tc>
          <w:tcPr>
            <w:tcW w:w="1418" w:type="dxa"/>
            <w:vAlign w:val="center"/>
          </w:tcPr>
          <w:p w14:paraId="5F439B76" w14:textId="72E84BEB" w:rsidR="00A15C53" w:rsidRPr="008F7759" w:rsidRDefault="00A15C53" w:rsidP="00B52B7C">
            <w:pPr>
              <w:ind w:firstLine="0"/>
              <w:jc w:val="center"/>
              <w:rPr>
                <w:sz w:val="22"/>
              </w:rPr>
            </w:pPr>
            <w:r w:rsidRPr="008F7759">
              <w:rPr>
                <w:sz w:val="22"/>
              </w:rPr>
              <w:t>2297355.18</w:t>
            </w:r>
          </w:p>
        </w:tc>
        <w:tc>
          <w:tcPr>
            <w:tcW w:w="1701" w:type="dxa"/>
          </w:tcPr>
          <w:p w14:paraId="3FAFF5E7" w14:textId="7FAB4F40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5C79784E" w14:textId="6A0C4DD2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B093CED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423A476D" w14:textId="77777777" w:rsidTr="00BB7433">
        <w:tc>
          <w:tcPr>
            <w:tcW w:w="993" w:type="dxa"/>
            <w:vAlign w:val="center"/>
          </w:tcPr>
          <w:p w14:paraId="5D115B5B" w14:textId="06222E6A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 w:rsidRPr="00BE01FF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</w:tcPr>
          <w:p w14:paraId="7DEA8BBF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00087D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E525EAD" w14:textId="50D3047A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6253609.78</w:t>
            </w:r>
          </w:p>
        </w:tc>
        <w:tc>
          <w:tcPr>
            <w:tcW w:w="1418" w:type="dxa"/>
            <w:vAlign w:val="center"/>
          </w:tcPr>
          <w:p w14:paraId="190706B1" w14:textId="4A5F9B08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2297220.08</w:t>
            </w:r>
          </w:p>
        </w:tc>
        <w:tc>
          <w:tcPr>
            <w:tcW w:w="1701" w:type="dxa"/>
          </w:tcPr>
          <w:p w14:paraId="3D9860BC" w14:textId="5BFAEB1D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9C3DB20" w14:textId="441AACDF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9BA1167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706D7298" w14:textId="77777777" w:rsidTr="00BB7433">
        <w:tc>
          <w:tcPr>
            <w:tcW w:w="993" w:type="dxa"/>
            <w:vAlign w:val="center"/>
          </w:tcPr>
          <w:p w14:paraId="51E421C3" w14:textId="36C8A8F8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559" w:type="dxa"/>
          </w:tcPr>
          <w:p w14:paraId="37F02A47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392C9FA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15B29AE" w14:textId="0F930683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6253614.27</w:t>
            </w:r>
          </w:p>
        </w:tc>
        <w:tc>
          <w:tcPr>
            <w:tcW w:w="1418" w:type="dxa"/>
            <w:vAlign w:val="center"/>
          </w:tcPr>
          <w:p w14:paraId="215AB1FC" w14:textId="166D84CB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2298943.85</w:t>
            </w:r>
          </w:p>
        </w:tc>
        <w:tc>
          <w:tcPr>
            <w:tcW w:w="1701" w:type="dxa"/>
          </w:tcPr>
          <w:p w14:paraId="2F6AC5C0" w14:textId="6479D251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2E311461" w14:textId="30866BC2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BE7A338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6A2F4DE5" w14:textId="77777777" w:rsidTr="00BB7433">
        <w:tc>
          <w:tcPr>
            <w:tcW w:w="993" w:type="dxa"/>
            <w:vAlign w:val="center"/>
          </w:tcPr>
          <w:p w14:paraId="70E6DE8E" w14:textId="460C6218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125</w:t>
            </w:r>
          </w:p>
        </w:tc>
        <w:tc>
          <w:tcPr>
            <w:tcW w:w="1559" w:type="dxa"/>
          </w:tcPr>
          <w:p w14:paraId="63F4E146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7325A7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784EBD" w14:textId="33CC306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6253608.76</w:t>
            </w:r>
          </w:p>
        </w:tc>
        <w:tc>
          <w:tcPr>
            <w:tcW w:w="1418" w:type="dxa"/>
            <w:vAlign w:val="center"/>
          </w:tcPr>
          <w:p w14:paraId="72715EAE" w14:textId="3B69633D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2298966.14</w:t>
            </w:r>
          </w:p>
        </w:tc>
        <w:tc>
          <w:tcPr>
            <w:tcW w:w="1701" w:type="dxa"/>
          </w:tcPr>
          <w:p w14:paraId="024A37FE" w14:textId="54C32665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452CBA2" w14:textId="5DA4C91B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75B072F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185A205B" w14:textId="77777777" w:rsidTr="00BB7433">
        <w:tc>
          <w:tcPr>
            <w:tcW w:w="993" w:type="dxa"/>
            <w:vAlign w:val="center"/>
          </w:tcPr>
          <w:p w14:paraId="4902A89D" w14:textId="787548FC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126</w:t>
            </w:r>
          </w:p>
        </w:tc>
        <w:tc>
          <w:tcPr>
            <w:tcW w:w="1559" w:type="dxa"/>
          </w:tcPr>
          <w:p w14:paraId="060B5879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4DBE5E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D8D26FD" w14:textId="54980FA2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6253599.40</w:t>
            </w:r>
          </w:p>
        </w:tc>
        <w:tc>
          <w:tcPr>
            <w:tcW w:w="1418" w:type="dxa"/>
            <w:vAlign w:val="center"/>
          </w:tcPr>
          <w:p w14:paraId="3B1DA814" w14:textId="689CAC1D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2298964.06</w:t>
            </w:r>
          </w:p>
        </w:tc>
        <w:tc>
          <w:tcPr>
            <w:tcW w:w="1701" w:type="dxa"/>
          </w:tcPr>
          <w:p w14:paraId="7BC5DDE1" w14:textId="64805DB0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0DE000A" w14:textId="2B970C98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FB470DA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4DD7E26A" w14:textId="77777777" w:rsidTr="00BB7433">
        <w:tc>
          <w:tcPr>
            <w:tcW w:w="993" w:type="dxa"/>
            <w:vAlign w:val="center"/>
          </w:tcPr>
          <w:p w14:paraId="7125C49A" w14:textId="6F40198A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127</w:t>
            </w:r>
          </w:p>
        </w:tc>
        <w:tc>
          <w:tcPr>
            <w:tcW w:w="1559" w:type="dxa"/>
          </w:tcPr>
          <w:p w14:paraId="50F43C15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B1E073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6FC680D" w14:textId="6E15E016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6253582.86</w:t>
            </w:r>
          </w:p>
        </w:tc>
        <w:tc>
          <w:tcPr>
            <w:tcW w:w="1418" w:type="dxa"/>
            <w:vAlign w:val="center"/>
          </w:tcPr>
          <w:p w14:paraId="4C30B77A" w14:textId="58429531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2298991.75</w:t>
            </w:r>
          </w:p>
        </w:tc>
        <w:tc>
          <w:tcPr>
            <w:tcW w:w="1701" w:type="dxa"/>
          </w:tcPr>
          <w:p w14:paraId="03FBADCC" w14:textId="14CCC7ED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94722DB" w14:textId="0F1E9BAD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69110ACA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522C04B1" w14:textId="77777777" w:rsidTr="00BB7433">
        <w:tc>
          <w:tcPr>
            <w:tcW w:w="993" w:type="dxa"/>
            <w:vAlign w:val="center"/>
          </w:tcPr>
          <w:p w14:paraId="6686B6EB" w14:textId="2260A41A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128</w:t>
            </w:r>
          </w:p>
        </w:tc>
        <w:tc>
          <w:tcPr>
            <w:tcW w:w="1559" w:type="dxa"/>
          </w:tcPr>
          <w:p w14:paraId="592444DD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72B6EA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EE006AC" w14:textId="7DBCC91F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6253573.36</w:t>
            </w:r>
          </w:p>
        </w:tc>
        <w:tc>
          <w:tcPr>
            <w:tcW w:w="1418" w:type="dxa"/>
            <w:vAlign w:val="center"/>
          </w:tcPr>
          <w:p w14:paraId="036CE242" w14:textId="4E7CADC3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2298988.83</w:t>
            </w:r>
          </w:p>
        </w:tc>
        <w:tc>
          <w:tcPr>
            <w:tcW w:w="1701" w:type="dxa"/>
          </w:tcPr>
          <w:p w14:paraId="0330B56D" w14:textId="153A58C1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EACD9F4" w14:textId="7A6BAC57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48327129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4BA48128" w14:textId="77777777" w:rsidTr="00BB7433">
        <w:tc>
          <w:tcPr>
            <w:tcW w:w="993" w:type="dxa"/>
            <w:vAlign w:val="center"/>
          </w:tcPr>
          <w:p w14:paraId="3C1B867B" w14:textId="40931786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129</w:t>
            </w:r>
          </w:p>
        </w:tc>
        <w:tc>
          <w:tcPr>
            <w:tcW w:w="1559" w:type="dxa"/>
          </w:tcPr>
          <w:p w14:paraId="0702E36B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DB4555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FF8FF7" w14:textId="00FBB7FF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6253575.18</w:t>
            </w:r>
          </w:p>
        </w:tc>
        <w:tc>
          <w:tcPr>
            <w:tcW w:w="1418" w:type="dxa"/>
            <w:vAlign w:val="center"/>
          </w:tcPr>
          <w:p w14:paraId="7942D882" w14:textId="53CE6AA8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2298981.64</w:t>
            </w:r>
          </w:p>
        </w:tc>
        <w:tc>
          <w:tcPr>
            <w:tcW w:w="1701" w:type="dxa"/>
          </w:tcPr>
          <w:p w14:paraId="1478F501" w14:textId="6FDEE515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7F5BF1EA" w14:textId="55074825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055C93F3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5A85C538" w14:textId="77777777" w:rsidTr="00BB7433">
        <w:tc>
          <w:tcPr>
            <w:tcW w:w="993" w:type="dxa"/>
            <w:vAlign w:val="center"/>
          </w:tcPr>
          <w:p w14:paraId="0647D88D" w14:textId="2FA651AB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130</w:t>
            </w:r>
          </w:p>
        </w:tc>
        <w:tc>
          <w:tcPr>
            <w:tcW w:w="1559" w:type="dxa"/>
          </w:tcPr>
          <w:p w14:paraId="0D4B58B1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962C02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2231AED" w14:textId="58EBD6E6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6253550.55</w:t>
            </w:r>
          </w:p>
        </w:tc>
        <w:tc>
          <w:tcPr>
            <w:tcW w:w="1418" w:type="dxa"/>
            <w:vAlign w:val="center"/>
          </w:tcPr>
          <w:p w14:paraId="17CCB38B" w14:textId="6AA0226C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2298975.75</w:t>
            </w:r>
          </w:p>
        </w:tc>
        <w:tc>
          <w:tcPr>
            <w:tcW w:w="1701" w:type="dxa"/>
          </w:tcPr>
          <w:p w14:paraId="23108CE1" w14:textId="2B0761E7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4CF952C1" w14:textId="5543B7AE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3E886BD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2A732C5D" w14:textId="77777777" w:rsidTr="00BB7433">
        <w:tc>
          <w:tcPr>
            <w:tcW w:w="993" w:type="dxa"/>
            <w:vAlign w:val="center"/>
          </w:tcPr>
          <w:p w14:paraId="0D95B1C0" w14:textId="143055DC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131</w:t>
            </w:r>
          </w:p>
        </w:tc>
        <w:tc>
          <w:tcPr>
            <w:tcW w:w="1559" w:type="dxa"/>
          </w:tcPr>
          <w:p w14:paraId="42D0C9D3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DB6A88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292DD2B" w14:textId="1F79C567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6253554.44</w:t>
            </w:r>
          </w:p>
        </w:tc>
        <w:tc>
          <w:tcPr>
            <w:tcW w:w="1418" w:type="dxa"/>
            <w:vAlign w:val="center"/>
          </w:tcPr>
          <w:p w14:paraId="773B7476" w14:textId="1D96BD30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2298956.43</w:t>
            </w:r>
          </w:p>
        </w:tc>
        <w:tc>
          <w:tcPr>
            <w:tcW w:w="1701" w:type="dxa"/>
          </w:tcPr>
          <w:p w14:paraId="3EEFDBC3" w14:textId="2B38F61C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2CE9C4A" w14:textId="434654F5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B4E6B32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2E0030CD" w14:textId="77777777" w:rsidTr="00BB7433">
        <w:tc>
          <w:tcPr>
            <w:tcW w:w="993" w:type="dxa"/>
            <w:vAlign w:val="center"/>
          </w:tcPr>
          <w:p w14:paraId="1D922E72" w14:textId="53B87524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132</w:t>
            </w:r>
          </w:p>
        </w:tc>
        <w:tc>
          <w:tcPr>
            <w:tcW w:w="1559" w:type="dxa"/>
          </w:tcPr>
          <w:p w14:paraId="0C0C8F87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EAE5CA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67E559E" w14:textId="585CF306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6253577.39</w:t>
            </w:r>
          </w:p>
        </w:tc>
        <w:tc>
          <w:tcPr>
            <w:tcW w:w="1418" w:type="dxa"/>
            <w:vAlign w:val="center"/>
          </w:tcPr>
          <w:p w14:paraId="77A76310" w14:textId="00E4231F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2298961.29</w:t>
            </w:r>
          </w:p>
        </w:tc>
        <w:tc>
          <w:tcPr>
            <w:tcW w:w="1701" w:type="dxa"/>
          </w:tcPr>
          <w:p w14:paraId="6B9066C1" w14:textId="3430DD13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DC2E364" w14:textId="519DE723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589A2EBF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11DD31FB" w14:textId="77777777" w:rsidTr="00BB7433">
        <w:tc>
          <w:tcPr>
            <w:tcW w:w="993" w:type="dxa"/>
            <w:vAlign w:val="center"/>
          </w:tcPr>
          <w:p w14:paraId="45F71807" w14:textId="28DCE536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133</w:t>
            </w:r>
          </w:p>
        </w:tc>
        <w:tc>
          <w:tcPr>
            <w:tcW w:w="1559" w:type="dxa"/>
          </w:tcPr>
          <w:p w14:paraId="3361A56D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141B1E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261238A" w14:textId="6DD32B2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6253580.48</w:t>
            </w:r>
          </w:p>
        </w:tc>
        <w:tc>
          <w:tcPr>
            <w:tcW w:w="1418" w:type="dxa"/>
            <w:vAlign w:val="center"/>
          </w:tcPr>
          <w:p w14:paraId="739D5692" w14:textId="592B16C9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2298950.69</w:t>
            </w:r>
          </w:p>
        </w:tc>
        <w:tc>
          <w:tcPr>
            <w:tcW w:w="1701" w:type="dxa"/>
          </w:tcPr>
          <w:p w14:paraId="760F1F63" w14:textId="04C7ACA3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3D341F03" w14:textId="7B369352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13968E49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5F5FE2BD" w14:textId="77777777" w:rsidTr="00BB7433">
        <w:tc>
          <w:tcPr>
            <w:tcW w:w="993" w:type="dxa"/>
            <w:vAlign w:val="center"/>
          </w:tcPr>
          <w:p w14:paraId="798E40DA" w14:textId="258257BE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1559" w:type="dxa"/>
          </w:tcPr>
          <w:p w14:paraId="615ADDD5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FD3148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D588F7F" w14:textId="7C8A45D2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6253594.67</w:t>
            </w:r>
          </w:p>
        </w:tc>
        <w:tc>
          <w:tcPr>
            <w:tcW w:w="1418" w:type="dxa"/>
            <w:vAlign w:val="center"/>
          </w:tcPr>
          <w:p w14:paraId="1985A3D3" w14:textId="5FA58F56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2298954.44</w:t>
            </w:r>
          </w:p>
        </w:tc>
        <w:tc>
          <w:tcPr>
            <w:tcW w:w="1701" w:type="dxa"/>
          </w:tcPr>
          <w:p w14:paraId="36EAA155" w14:textId="12EF0FA9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623BFEE3" w14:textId="783879CB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32AE2F78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3F65767B" w14:textId="77777777" w:rsidTr="00BB7433">
        <w:tc>
          <w:tcPr>
            <w:tcW w:w="993" w:type="dxa"/>
            <w:vAlign w:val="center"/>
          </w:tcPr>
          <w:p w14:paraId="4946F260" w14:textId="1FFE7F6C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135</w:t>
            </w:r>
          </w:p>
        </w:tc>
        <w:tc>
          <w:tcPr>
            <w:tcW w:w="1559" w:type="dxa"/>
          </w:tcPr>
          <w:p w14:paraId="41CD30E8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7D9FA90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06E4EB1" w14:textId="327F28FF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6253597.12</w:t>
            </w:r>
          </w:p>
        </w:tc>
        <w:tc>
          <w:tcPr>
            <w:tcW w:w="1418" w:type="dxa"/>
            <w:vAlign w:val="center"/>
          </w:tcPr>
          <w:p w14:paraId="22CD90D4" w14:textId="5354901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2298940.24</w:t>
            </w:r>
          </w:p>
        </w:tc>
        <w:tc>
          <w:tcPr>
            <w:tcW w:w="1701" w:type="dxa"/>
          </w:tcPr>
          <w:p w14:paraId="4339D528" w14:textId="529C99C0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1CB33118" w14:textId="5CC33663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16F2184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15C53" w14:paraId="3BD5D870" w14:textId="77777777" w:rsidTr="00BB7433">
        <w:tc>
          <w:tcPr>
            <w:tcW w:w="993" w:type="dxa"/>
            <w:vAlign w:val="center"/>
          </w:tcPr>
          <w:p w14:paraId="3299D66E" w14:textId="5896FCE2" w:rsidR="00A15C53" w:rsidRPr="00BE01FF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124</w:t>
            </w:r>
          </w:p>
        </w:tc>
        <w:tc>
          <w:tcPr>
            <w:tcW w:w="1559" w:type="dxa"/>
          </w:tcPr>
          <w:p w14:paraId="52C40078" w14:textId="77777777" w:rsidR="00A15C53" w:rsidRPr="00DD3353" w:rsidRDefault="00A15C53" w:rsidP="00B52B7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52D283" w14:textId="77777777" w:rsidR="00A15C53" w:rsidRPr="00DD3353" w:rsidRDefault="00A15C53" w:rsidP="00B52B7C">
            <w:pPr>
              <w:pStyle w:val="ae"/>
              <w:ind w:firstLine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862BA0A" w14:textId="15DD23B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6253614.27</w:t>
            </w:r>
          </w:p>
        </w:tc>
        <w:tc>
          <w:tcPr>
            <w:tcW w:w="1418" w:type="dxa"/>
            <w:vAlign w:val="center"/>
          </w:tcPr>
          <w:p w14:paraId="3E87F24A" w14:textId="5FAF9ED5" w:rsidR="00A15C53" w:rsidRPr="00F15E80" w:rsidRDefault="00A15C53" w:rsidP="00B52B7C">
            <w:pPr>
              <w:ind w:firstLine="0"/>
              <w:jc w:val="center"/>
              <w:rPr>
                <w:sz w:val="22"/>
              </w:rPr>
            </w:pPr>
            <w:r w:rsidRPr="00F15E80">
              <w:rPr>
                <w:sz w:val="22"/>
              </w:rPr>
              <w:t>2298943.85</w:t>
            </w:r>
          </w:p>
        </w:tc>
        <w:tc>
          <w:tcPr>
            <w:tcW w:w="1701" w:type="dxa"/>
          </w:tcPr>
          <w:p w14:paraId="0066E6DD" w14:textId="77EACE8D" w:rsidR="00A15C53" w:rsidRPr="00DD3353" w:rsidRDefault="00A15C53" w:rsidP="00B52B7C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Картометрический метод</w:t>
            </w:r>
          </w:p>
        </w:tc>
        <w:tc>
          <w:tcPr>
            <w:tcW w:w="992" w:type="dxa"/>
          </w:tcPr>
          <w:p w14:paraId="06B367EF" w14:textId="0602DEB4" w:rsidR="00A15C53" w:rsidRPr="00DD3353" w:rsidRDefault="00A15C53" w:rsidP="00B52B7C">
            <w:pPr>
              <w:tabs>
                <w:tab w:val="left" w:pos="284"/>
              </w:tabs>
              <w:ind w:right="140" w:firstLine="0"/>
              <w:jc w:val="center"/>
              <w:rPr>
                <w:iCs/>
                <w:sz w:val="22"/>
                <w:szCs w:val="22"/>
              </w:rPr>
            </w:pPr>
            <w:r w:rsidRPr="00DD3353">
              <w:rPr>
                <w:iCs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14:paraId="2BA6DF6B" w14:textId="77777777" w:rsidR="00A15C53" w:rsidRPr="00BB7198" w:rsidRDefault="00A15C53" w:rsidP="00B52B7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22D0DEFD" w14:textId="77777777" w:rsidR="00F708B0" w:rsidRDefault="00F708B0" w:rsidP="00125FD4">
      <w:pPr>
        <w:ind w:right="-58" w:firstLine="0"/>
        <w:contextualSpacing/>
        <w:rPr>
          <w:color w:val="000000"/>
          <w:sz w:val="28"/>
          <w:szCs w:val="28"/>
        </w:rPr>
      </w:pPr>
    </w:p>
    <w:p w14:paraId="42074269" w14:textId="01184EA8" w:rsidR="00AC4EDF" w:rsidRDefault="00AC4EDF" w:rsidP="00AC4EDF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с. </w:t>
      </w:r>
      <w:proofErr w:type="spellStart"/>
      <w:r w:rsidR="001A5DED">
        <w:rPr>
          <w:b/>
          <w:sz w:val="30"/>
          <w:szCs w:val="30"/>
        </w:rPr>
        <w:t>Мугреевский</w:t>
      </w:r>
      <w:proofErr w:type="spellEnd"/>
    </w:p>
    <w:p w14:paraId="2B8BA052" w14:textId="77777777" w:rsidR="00AC4EDF" w:rsidRDefault="00AC4EDF" w:rsidP="00AC4EDF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6922C07" w14:textId="1C8E22E1" w:rsidR="00AC4EDF" w:rsidRDefault="00AC4EDF" w:rsidP="00AC4EDF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0AFD1E6" w14:textId="5CE7A92F" w:rsidR="00AC4EDF" w:rsidRDefault="00990957" w:rsidP="00990957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2532B18D" wp14:editId="3E09ABD4">
            <wp:extent cx="4539992" cy="305492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094" cy="307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437BB" w14:textId="77777777" w:rsidR="00AC4EDF" w:rsidRDefault="00AC4EDF" w:rsidP="00AC4EDF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16AAA5E0" w14:textId="77777777" w:rsidR="00AC4EDF" w:rsidRDefault="00AC4EDF" w:rsidP="00AC4ED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AC4EDF" w14:paraId="6404A1D5" w14:textId="77777777" w:rsidTr="00AC4EDF">
        <w:tc>
          <w:tcPr>
            <w:tcW w:w="1242" w:type="dxa"/>
          </w:tcPr>
          <w:p w14:paraId="2BAA4AE8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3F087987" w14:textId="77777777" w:rsidR="00AC4EDF" w:rsidRPr="00BE6A20" w:rsidRDefault="00AC4EDF" w:rsidP="00AC4EDF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432B0250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AC4EDF" w14:paraId="30B9ADAF" w14:textId="77777777" w:rsidTr="00AC4EDF">
        <w:trPr>
          <w:trHeight w:val="414"/>
        </w:trPr>
        <w:tc>
          <w:tcPr>
            <w:tcW w:w="1242" w:type="dxa"/>
          </w:tcPr>
          <w:p w14:paraId="20C1625D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35E75889" w14:textId="77777777" w:rsidR="00AC4EDF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073C55F1" w14:textId="77777777" w:rsidR="00AC4EDF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AC4EDF" w14:paraId="0A7EAC04" w14:textId="77777777" w:rsidTr="00AC4EDF">
        <w:tc>
          <w:tcPr>
            <w:tcW w:w="1242" w:type="dxa"/>
          </w:tcPr>
          <w:p w14:paraId="5E48CFB7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2A5581B7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2D5E01FA" w14:textId="268AFE51" w:rsidR="00AC4EDF" w:rsidRPr="00BE6A20" w:rsidRDefault="001A5DED" w:rsidP="00AC4EDF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село </w:t>
            </w:r>
            <w:proofErr w:type="spellStart"/>
            <w:r>
              <w:rPr>
                <w:bCs/>
              </w:rPr>
              <w:t>Мугреевский</w:t>
            </w:r>
            <w:proofErr w:type="spellEnd"/>
          </w:p>
        </w:tc>
      </w:tr>
      <w:tr w:rsidR="00AC4EDF" w14:paraId="796C92B3" w14:textId="77777777" w:rsidTr="00AC4EDF">
        <w:tc>
          <w:tcPr>
            <w:tcW w:w="1242" w:type="dxa"/>
          </w:tcPr>
          <w:p w14:paraId="3899C0EA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7D8A91F8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480EC371" w14:textId="7A10EE66" w:rsidR="00AC4EDF" w:rsidRPr="001A5DED" w:rsidRDefault="001A5DED" w:rsidP="00AC4EDF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>1945941</w:t>
            </w:r>
            <w:r w:rsidR="00AC4EDF">
              <w:rPr>
                <w:bCs/>
              </w:rPr>
              <w:t xml:space="preserve"> м</w:t>
            </w:r>
            <w:r w:rsidR="00AC4EDF">
              <w:rPr>
                <w:bCs/>
                <w:vertAlign w:val="superscript"/>
              </w:rPr>
              <w:t>2</w:t>
            </w:r>
          </w:p>
        </w:tc>
      </w:tr>
      <w:tr w:rsidR="00AC4EDF" w14:paraId="12D056AE" w14:textId="77777777" w:rsidTr="00AC4EDF">
        <w:tc>
          <w:tcPr>
            <w:tcW w:w="1242" w:type="dxa"/>
          </w:tcPr>
          <w:p w14:paraId="5544D643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4CDC9E48" w14:textId="77777777" w:rsidR="00AC4EDF" w:rsidRPr="00BE6A20" w:rsidRDefault="00AC4EDF" w:rsidP="00AC4EDF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46B1171C" w14:textId="3D4B231F" w:rsidR="00AC4EDF" w:rsidRPr="001207BD" w:rsidRDefault="00AC4EDF" w:rsidP="00E66A1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5D9A0BF4" w14:textId="77777777" w:rsidR="00AC4EDF" w:rsidRDefault="00AC4EDF" w:rsidP="00AC4EDF">
      <w:pPr>
        <w:tabs>
          <w:tab w:val="left" w:pos="284"/>
        </w:tabs>
        <w:spacing w:before="113"/>
        <w:ind w:right="140"/>
        <w:rPr>
          <w:b/>
          <w:bCs/>
        </w:rPr>
      </w:pPr>
    </w:p>
    <w:p w14:paraId="79C97910" w14:textId="77777777" w:rsidR="00AC4EDF" w:rsidRPr="006C1E8D" w:rsidRDefault="00AC4EDF" w:rsidP="00AC4ED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990957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AC4EDF" w14:paraId="5AD336DB" w14:textId="77777777" w:rsidTr="00AC4EDF">
        <w:tc>
          <w:tcPr>
            <w:tcW w:w="10426" w:type="dxa"/>
            <w:gridSpan w:val="6"/>
          </w:tcPr>
          <w:p w14:paraId="41364A75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AC4EDF" w14:paraId="4B4FB9A6" w14:textId="77777777" w:rsidTr="00AC4EDF">
        <w:tc>
          <w:tcPr>
            <w:tcW w:w="10426" w:type="dxa"/>
            <w:gridSpan w:val="6"/>
          </w:tcPr>
          <w:p w14:paraId="73EC4CEB" w14:textId="77777777" w:rsidR="00AC4EDF" w:rsidRPr="00A214AF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AC4EDF" w14:paraId="60456ECE" w14:textId="77777777" w:rsidTr="00AC4EDF">
        <w:tc>
          <w:tcPr>
            <w:tcW w:w="1701" w:type="dxa"/>
            <w:vMerge w:val="restart"/>
          </w:tcPr>
          <w:p w14:paraId="4C91ECE5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1539F3FF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6B523934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Метод определения координат характерной точки</w:t>
            </w:r>
          </w:p>
        </w:tc>
        <w:tc>
          <w:tcPr>
            <w:tcW w:w="1814" w:type="dxa"/>
            <w:vMerge w:val="restart"/>
          </w:tcPr>
          <w:p w14:paraId="4C69693D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Средняя квадратичная погрешность 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02F731FD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Описание обозначения точки на местности (при наличии)</w:t>
            </w:r>
          </w:p>
        </w:tc>
      </w:tr>
      <w:tr w:rsidR="00AC4EDF" w14:paraId="57358B44" w14:textId="77777777" w:rsidTr="00AC4EDF">
        <w:tc>
          <w:tcPr>
            <w:tcW w:w="1701" w:type="dxa"/>
            <w:vMerge/>
          </w:tcPr>
          <w:p w14:paraId="62B8C202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64F7AA28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0C479BCC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32309DBA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0E1FC064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73246B4E" w14:textId="77777777" w:rsidR="00AC4EDF" w:rsidRPr="00BB7198" w:rsidRDefault="00AC4EDF" w:rsidP="00AC4EDF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AC4EDF" w14:paraId="274C8992" w14:textId="77777777" w:rsidTr="00AC4EDF">
        <w:trPr>
          <w:trHeight w:val="359"/>
        </w:trPr>
        <w:tc>
          <w:tcPr>
            <w:tcW w:w="1701" w:type="dxa"/>
          </w:tcPr>
          <w:p w14:paraId="3C2C9A54" w14:textId="77777777" w:rsidR="00AC4EDF" w:rsidRPr="00433841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1</w:t>
            </w:r>
          </w:p>
        </w:tc>
        <w:tc>
          <w:tcPr>
            <w:tcW w:w="1560" w:type="dxa"/>
          </w:tcPr>
          <w:p w14:paraId="16294E34" w14:textId="77777777" w:rsidR="00AC4EDF" w:rsidRPr="00433841" w:rsidRDefault="00AC4EDF" w:rsidP="00AC4EDF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49A9D185" w14:textId="77777777" w:rsidR="00AC4EDF" w:rsidRPr="00433841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12D7B0BD" w14:textId="77777777" w:rsidR="00AC4EDF" w:rsidRPr="00433841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77A3F8D5" w14:textId="77777777" w:rsidR="00AC4EDF" w:rsidRPr="00433841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688DE9BB" w14:textId="77777777" w:rsidR="00AC4EDF" w:rsidRPr="00433841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AC4EDF" w14:paraId="7B61D09D" w14:textId="77777777" w:rsidTr="00AC4EDF">
        <w:tc>
          <w:tcPr>
            <w:tcW w:w="1701" w:type="dxa"/>
          </w:tcPr>
          <w:p w14:paraId="3E466953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2E437357" w14:textId="40D9C595" w:rsidR="00AC4EDF" w:rsidRPr="007643E8" w:rsidRDefault="00990957" w:rsidP="00AC4ED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6261143.79</w:t>
            </w:r>
          </w:p>
        </w:tc>
        <w:tc>
          <w:tcPr>
            <w:tcW w:w="1510" w:type="dxa"/>
          </w:tcPr>
          <w:p w14:paraId="6CAC9071" w14:textId="4E2F2AAC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2300735.76</w:t>
            </w:r>
          </w:p>
        </w:tc>
        <w:tc>
          <w:tcPr>
            <w:tcW w:w="2317" w:type="dxa"/>
          </w:tcPr>
          <w:p w14:paraId="332E35F7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ED90266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63DC957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73DE5686" w14:textId="77777777" w:rsidTr="00AC4EDF">
        <w:tc>
          <w:tcPr>
            <w:tcW w:w="1701" w:type="dxa"/>
          </w:tcPr>
          <w:p w14:paraId="728D1835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</w:t>
            </w:r>
          </w:p>
        </w:tc>
        <w:tc>
          <w:tcPr>
            <w:tcW w:w="1560" w:type="dxa"/>
          </w:tcPr>
          <w:p w14:paraId="29E6AF27" w14:textId="59457919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6260991.51</w:t>
            </w:r>
          </w:p>
        </w:tc>
        <w:tc>
          <w:tcPr>
            <w:tcW w:w="1510" w:type="dxa"/>
          </w:tcPr>
          <w:p w14:paraId="11DA356D" w14:textId="2E2E5773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2300850.60</w:t>
            </w:r>
          </w:p>
        </w:tc>
        <w:tc>
          <w:tcPr>
            <w:tcW w:w="2317" w:type="dxa"/>
          </w:tcPr>
          <w:p w14:paraId="7B404A4B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C6F2C2F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FFEFA89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0B61C053" w14:textId="77777777" w:rsidTr="00AC4EDF">
        <w:tc>
          <w:tcPr>
            <w:tcW w:w="1701" w:type="dxa"/>
          </w:tcPr>
          <w:p w14:paraId="33AA3D27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24F8DF5B" w14:textId="1329400F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6260897.55</w:t>
            </w:r>
          </w:p>
        </w:tc>
        <w:tc>
          <w:tcPr>
            <w:tcW w:w="1510" w:type="dxa"/>
          </w:tcPr>
          <w:p w14:paraId="7A9D65E5" w14:textId="5E8CB4F1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2300921.94</w:t>
            </w:r>
          </w:p>
        </w:tc>
        <w:tc>
          <w:tcPr>
            <w:tcW w:w="2317" w:type="dxa"/>
          </w:tcPr>
          <w:p w14:paraId="035AF91B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4133E79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150949B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52D35ECC" w14:textId="77777777" w:rsidTr="00AC4EDF">
        <w:tc>
          <w:tcPr>
            <w:tcW w:w="1701" w:type="dxa"/>
          </w:tcPr>
          <w:p w14:paraId="401BE49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560" w:type="dxa"/>
          </w:tcPr>
          <w:p w14:paraId="091DD2FC" w14:textId="69E52078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6260766.60</w:t>
            </w:r>
          </w:p>
        </w:tc>
        <w:tc>
          <w:tcPr>
            <w:tcW w:w="1510" w:type="dxa"/>
          </w:tcPr>
          <w:p w14:paraId="5833C00C" w14:textId="0C5DB0AC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2300830.90</w:t>
            </w:r>
          </w:p>
        </w:tc>
        <w:tc>
          <w:tcPr>
            <w:tcW w:w="2317" w:type="dxa"/>
          </w:tcPr>
          <w:p w14:paraId="545B7688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3DF2801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30E9E15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3D246A18" w14:textId="77777777" w:rsidTr="00AC4EDF">
        <w:tc>
          <w:tcPr>
            <w:tcW w:w="1701" w:type="dxa"/>
          </w:tcPr>
          <w:p w14:paraId="11E8A9C7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25C5FFD3" w14:textId="3C29334D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6260696.79</w:t>
            </w:r>
          </w:p>
        </w:tc>
        <w:tc>
          <w:tcPr>
            <w:tcW w:w="1510" w:type="dxa"/>
          </w:tcPr>
          <w:p w14:paraId="37F414E6" w14:textId="3CFCD74E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2300785.41</w:t>
            </w:r>
          </w:p>
        </w:tc>
        <w:tc>
          <w:tcPr>
            <w:tcW w:w="2317" w:type="dxa"/>
          </w:tcPr>
          <w:p w14:paraId="29D28DD4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D97C26E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20AA339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578752B7" w14:textId="77777777" w:rsidTr="00AC4EDF">
        <w:tc>
          <w:tcPr>
            <w:tcW w:w="1701" w:type="dxa"/>
          </w:tcPr>
          <w:p w14:paraId="3906F0E3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560" w:type="dxa"/>
          </w:tcPr>
          <w:p w14:paraId="5A5409F5" w14:textId="426165C6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6260659.74</w:t>
            </w:r>
          </w:p>
        </w:tc>
        <w:tc>
          <w:tcPr>
            <w:tcW w:w="1510" w:type="dxa"/>
          </w:tcPr>
          <w:p w14:paraId="650EDF82" w14:textId="6EB97DD3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2300788.64</w:t>
            </w:r>
          </w:p>
        </w:tc>
        <w:tc>
          <w:tcPr>
            <w:tcW w:w="2317" w:type="dxa"/>
          </w:tcPr>
          <w:p w14:paraId="06A16076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7FE475C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10492F9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1AD3B6CA" w14:textId="77777777" w:rsidTr="00AC4EDF">
        <w:tc>
          <w:tcPr>
            <w:tcW w:w="1701" w:type="dxa"/>
          </w:tcPr>
          <w:p w14:paraId="7D7D24D9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560" w:type="dxa"/>
          </w:tcPr>
          <w:p w14:paraId="44FB8807" w14:textId="2A63F53D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6260621.53</w:t>
            </w:r>
          </w:p>
        </w:tc>
        <w:tc>
          <w:tcPr>
            <w:tcW w:w="1510" w:type="dxa"/>
          </w:tcPr>
          <w:p w14:paraId="009E3D4D" w14:textId="2890590D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2300791.96</w:t>
            </w:r>
          </w:p>
        </w:tc>
        <w:tc>
          <w:tcPr>
            <w:tcW w:w="2317" w:type="dxa"/>
          </w:tcPr>
          <w:p w14:paraId="51A274C2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06622BF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94FF0BF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579B383F" w14:textId="77777777" w:rsidTr="00AC4EDF">
        <w:tc>
          <w:tcPr>
            <w:tcW w:w="1701" w:type="dxa"/>
          </w:tcPr>
          <w:p w14:paraId="47183056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560" w:type="dxa"/>
          </w:tcPr>
          <w:p w14:paraId="06031BA0" w14:textId="15093573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6260501.32</w:t>
            </w:r>
          </w:p>
        </w:tc>
        <w:tc>
          <w:tcPr>
            <w:tcW w:w="1510" w:type="dxa"/>
          </w:tcPr>
          <w:p w14:paraId="40478E6F" w14:textId="5DE536B6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2300802.40</w:t>
            </w:r>
          </w:p>
        </w:tc>
        <w:tc>
          <w:tcPr>
            <w:tcW w:w="2317" w:type="dxa"/>
          </w:tcPr>
          <w:p w14:paraId="143012D7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34F85C5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CCB8ADD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706B7D45" w14:textId="77777777" w:rsidTr="00AC4EDF">
        <w:tc>
          <w:tcPr>
            <w:tcW w:w="1701" w:type="dxa"/>
          </w:tcPr>
          <w:p w14:paraId="78C99B61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560" w:type="dxa"/>
          </w:tcPr>
          <w:p w14:paraId="695AD7EA" w14:textId="456F5562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6260290.88</w:t>
            </w:r>
          </w:p>
        </w:tc>
        <w:tc>
          <w:tcPr>
            <w:tcW w:w="1510" w:type="dxa"/>
          </w:tcPr>
          <w:p w14:paraId="5D1A19A0" w14:textId="791FC479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2300819.18</w:t>
            </w:r>
          </w:p>
        </w:tc>
        <w:tc>
          <w:tcPr>
            <w:tcW w:w="2317" w:type="dxa"/>
          </w:tcPr>
          <w:p w14:paraId="4D56055D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8188C62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0CE965E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1E7B984A" w14:textId="77777777" w:rsidTr="00AC4EDF">
        <w:tc>
          <w:tcPr>
            <w:tcW w:w="1701" w:type="dxa"/>
          </w:tcPr>
          <w:p w14:paraId="66B1BA33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560" w:type="dxa"/>
          </w:tcPr>
          <w:p w14:paraId="4B41135D" w14:textId="2CAD7691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6259945.04</w:t>
            </w:r>
          </w:p>
        </w:tc>
        <w:tc>
          <w:tcPr>
            <w:tcW w:w="1510" w:type="dxa"/>
          </w:tcPr>
          <w:p w14:paraId="1A90B2A6" w14:textId="1F810EFD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2300850.89</w:t>
            </w:r>
          </w:p>
        </w:tc>
        <w:tc>
          <w:tcPr>
            <w:tcW w:w="2317" w:type="dxa"/>
          </w:tcPr>
          <w:p w14:paraId="3C22584E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CA2858D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1EA2433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63148E0A" w14:textId="77777777" w:rsidTr="00AC4EDF">
        <w:tc>
          <w:tcPr>
            <w:tcW w:w="1701" w:type="dxa"/>
          </w:tcPr>
          <w:p w14:paraId="068E079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560" w:type="dxa"/>
          </w:tcPr>
          <w:p w14:paraId="11C68C0B" w14:textId="46570ADE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6259945.84</w:t>
            </w:r>
          </w:p>
        </w:tc>
        <w:tc>
          <w:tcPr>
            <w:tcW w:w="1510" w:type="dxa"/>
          </w:tcPr>
          <w:p w14:paraId="08F74775" w14:textId="28601A64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2300706.50</w:t>
            </w:r>
          </w:p>
        </w:tc>
        <w:tc>
          <w:tcPr>
            <w:tcW w:w="2317" w:type="dxa"/>
          </w:tcPr>
          <w:p w14:paraId="117D1598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6B223A4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B0DFFA0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23114558" w14:textId="77777777" w:rsidTr="00AC4EDF">
        <w:tc>
          <w:tcPr>
            <w:tcW w:w="1701" w:type="dxa"/>
          </w:tcPr>
          <w:p w14:paraId="269A0BA6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560" w:type="dxa"/>
          </w:tcPr>
          <w:p w14:paraId="7EBD9600" w14:textId="46130CD3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6259948.64</w:t>
            </w:r>
          </w:p>
        </w:tc>
        <w:tc>
          <w:tcPr>
            <w:tcW w:w="1510" w:type="dxa"/>
          </w:tcPr>
          <w:p w14:paraId="4A306EC4" w14:textId="0662290C" w:rsidR="00AC4EDF" w:rsidRPr="007643E8" w:rsidRDefault="00990957" w:rsidP="00AC4EDF">
            <w:pPr>
              <w:pStyle w:val="ae"/>
              <w:tabs>
                <w:tab w:val="left" w:pos="954"/>
              </w:tabs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2300527.08</w:t>
            </w:r>
          </w:p>
        </w:tc>
        <w:tc>
          <w:tcPr>
            <w:tcW w:w="2317" w:type="dxa"/>
          </w:tcPr>
          <w:p w14:paraId="3F163D47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339B218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77232BC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2F081684" w14:textId="77777777" w:rsidTr="00AC4EDF">
        <w:tc>
          <w:tcPr>
            <w:tcW w:w="1701" w:type="dxa"/>
          </w:tcPr>
          <w:p w14:paraId="689DFBC9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560" w:type="dxa"/>
          </w:tcPr>
          <w:p w14:paraId="0FD13E6A" w14:textId="1B9A4673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6259994.76</w:t>
            </w:r>
          </w:p>
        </w:tc>
        <w:tc>
          <w:tcPr>
            <w:tcW w:w="1510" w:type="dxa"/>
          </w:tcPr>
          <w:p w14:paraId="69542DAA" w14:textId="5B99654A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2300407.93</w:t>
            </w:r>
          </w:p>
        </w:tc>
        <w:tc>
          <w:tcPr>
            <w:tcW w:w="2317" w:type="dxa"/>
          </w:tcPr>
          <w:p w14:paraId="5D68C5B2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7752FEF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5BC9761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1CB7338B" w14:textId="77777777" w:rsidTr="00AC4EDF">
        <w:tc>
          <w:tcPr>
            <w:tcW w:w="1701" w:type="dxa"/>
          </w:tcPr>
          <w:p w14:paraId="64549B38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560" w:type="dxa"/>
          </w:tcPr>
          <w:p w14:paraId="1CD3A84F" w14:textId="34D47A8B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6260001.75</w:t>
            </w:r>
          </w:p>
        </w:tc>
        <w:tc>
          <w:tcPr>
            <w:tcW w:w="1510" w:type="dxa"/>
          </w:tcPr>
          <w:p w14:paraId="7EECA6ED" w14:textId="7B16AF87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2300337.18</w:t>
            </w:r>
          </w:p>
        </w:tc>
        <w:tc>
          <w:tcPr>
            <w:tcW w:w="2317" w:type="dxa"/>
          </w:tcPr>
          <w:p w14:paraId="57CCD632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8421EFE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BABE684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4E468436" w14:textId="77777777" w:rsidTr="00AC4EDF">
        <w:tc>
          <w:tcPr>
            <w:tcW w:w="1701" w:type="dxa"/>
          </w:tcPr>
          <w:p w14:paraId="3B4109F4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560" w:type="dxa"/>
          </w:tcPr>
          <w:p w14:paraId="4927A0CB" w14:textId="50EDE481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6260017.47</w:t>
            </w:r>
          </w:p>
        </w:tc>
        <w:tc>
          <w:tcPr>
            <w:tcW w:w="1510" w:type="dxa"/>
          </w:tcPr>
          <w:p w14:paraId="10506CB5" w14:textId="277D3DD0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2300264.68</w:t>
            </w:r>
          </w:p>
        </w:tc>
        <w:tc>
          <w:tcPr>
            <w:tcW w:w="2317" w:type="dxa"/>
          </w:tcPr>
          <w:p w14:paraId="786710E0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4FF5943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3102ACA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137CDFBB" w14:textId="77777777" w:rsidTr="00AC4EDF">
        <w:tc>
          <w:tcPr>
            <w:tcW w:w="1701" w:type="dxa"/>
          </w:tcPr>
          <w:p w14:paraId="024AFD23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1560" w:type="dxa"/>
          </w:tcPr>
          <w:p w14:paraId="11DDE250" w14:textId="07C522AA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6260041.93</w:t>
            </w:r>
          </w:p>
        </w:tc>
        <w:tc>
          <w:tcPr>
            <w:tcW w:w="1510" w:type="dxa"/>
          </w:tcPr>
          <w:p w14:paraId="083FCC31" w14:textId="670017BB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2300174.70</w:t>
            </w:r>
          </w:p>
        </w:tc>
        <w:tc>
          <w:tcPr>
            <w:tcW w:w="2317" w:type="dxa"/>
          </w:tcPr>
          <w:p w14:paraId="128935F7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4E8071E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465E131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3DA4F129" w14:textId="77777777" w:rsidTr="00AC4EDF">
        <w:tc>
          <w:tcPr>
            <w:tcW w:w="1701" w:type="dxa"/>
          </w:tcPr>
          <w:p w14:paraId="389FD4FD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1560" w:type="dxa"/>
          </w:tcPr>
          <w:p w14:paraId="66BAAF65" w14:textId="26E53F0E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6260061.36</w:t>
            </w:r>
          </w:p>
        </w:tc>
        <w:tc>
          <w:tcPr>
            <w:tcW w:w="1510" w:type="dxa"/>
          </w:tcPr>
          <w:p w14:paraId="22E7AC74" w14:textId="0AD2EAEB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2300133.70</w:t>
            </w:r>
          </w:p>
        </w:tc>
        <w:tc>
          <w:tcPr>
            <w:tcW w:w="2317" w:type="dxa"/>
          </w:tcPr>
          <w:p w14:paraId="2CCFB429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73F5074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2FE3787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4AE71DD7" w14:textId="77777777" w:rsidTr="00AC4EDF">
        <w:tc>
          <w:tcPr>
            <w:tcW w:w="1701" w:type="dxa"/>
          </w:tcPr>
          <w:p w14:paraId="7BC497C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1560" w:type="dxa"/>
          </w:tcPr>
          <w:p w14:paraId="40004826" w14:textId="6D882AC2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6260242.15</w:t>
            </w:r>
          </w:p>
        </w:tc>
        <w:tc>
          <w:tcPr>
            <w:tcW w:w="1510" w:type="dxa"/>
          </w:tcPr>
          <w:p w14:paraId="65DCA7F4" w14:textId="5AB5B3EB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2299849.49</w:t>
            </w:r>
          </w:p>
        </w:tc>
        <w:tc>
          <w:tcPr>
            <w:tcW w:w="2317" w:type="dxa"/>
          </w:tcPr>
          <w:p w14:paraId="5D2426C9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EF0E37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A53C632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5E312BB4" w14:textId="77777777" w:rsidTr="00AC4EDF">
        <w:tc>
          <w:tcPr>
            <w:tcW w:w="1701" w:type="dxa"/>
          </w:tcPr>
          <w:p w14:paraId="1F70AB5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1560" w:type="dxa"/>
          </w:tcPr>
          <w:p w14:paraId="406A8B44" w14:textId="10439FCC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6260314.95</w:t>
            </w:r>
          </w:p>
        </w:tc>
        <w:tc>
          <w:tcPr>
            <w:tcW w:w="1510" w:type="dxa"/>
          </w:tcPr>
          <w:p w14:paraId="526D74F0" w14:textId="2214D7B1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2299856.76</w:t>
            </w:r>
          </w:p>
        </w:tc>
        <w:tc>
          <w:tcPr>
            <w:tcW w:w="2317" w:type="dxa"/>
          </w:tcPr>
          <w:p w14:paraId="4C2BEEBB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C726A14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C5C5B8E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748F3B57" w14:textId="77777777" w:rsidTr="00AC4EDF">
        <w:tc>
          <w:tcPr>
            <w:tcW w:w="1701" w:type="dxa"/>
          </w:tcPr>
          <w:p w14:paraId="1F667F6B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1560" w:type="dxa"/>
          </w:tcPr>
          <w:p w14:paraId="3A32FC58" w14:textId="36F366EB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6260376.55</w:t>
            </w:r>
          </w:p>
        </w:tc>
        <w:tc>
          <w:tcPr>
            <w:tcW w:w="1510" w:type="dxa"/>
          </w:tcPr>
          <w:p w14:paraId="510798F4" w14:textId="2108697E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2299717.13</w:t>
            </w:r>
          </w:p>
        </w:tc>
        <w:tc>
          <w:tcPr>
            <w:tcW w:w="2317" w:type="dxa"/>
          </w:tcPr>
          <w:p w14:paraId="2B83B271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6615ECE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07F092A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53889E41" w14:textId="77777777" w:rsidTr="00AC4EDF">
        <w:tc>
          <w:tcPr>
            <w:tcW w:w="1701" w:type="dxa"/>
          </w:tcPr>
          <w:p w14:paraId="35E46374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1560" w:type="dxa"/>
          </w:tcPr>
          <w:p w14:paraId="15C833E2" w14:textId="0CF92922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6260513.01</w:t>
            </w:r>
          </w:p>
        </w:tc>
        <w:tc>
          <w:tcPr>
            <w:tcW w:w="1510" w:type="dxa"/>
          </w:tcPr>
          <w:p w14:paraId="3C7B174E" w14:textId="48898AC1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2299778.39</w:t>
            </w:r>
          </w:p>
        </w:tc>
        <w:tc>
          <w:tcPr>
            <w:tcW w:w="2317" w:type="dxa"/>
          </w:tcPr>
          <w:p w14:paraId="5939D9A3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B5F14F0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9B3030C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12C0765A" w14:textId="77777777" w:rsidTr="00AC4EDF">
        <w:tc>
          <w:tcPr>
            <w:tcW w:w="1701" w:type="dxa"/>
          </w:tcPr>
          <w:p w14:paraId="3B2BF49D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1560" w:type="dxa"/>
          </w:tcPr>
          <w:p w14:paraId="2053EC13" w14:textId="4E582A70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6260491.84</w:t>
            </w:r>
          </w:p>
        </w:tc>
        <w:tc>
          <w:tcPr>
            <w:tcW w:w="1510" w:type="dxa"/>
          </w:tcPr>
          <w:p w14:paraId="4E9461DA" w14:textId="3629F776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90957">
              <w:rPr>
                <w:rFonts w:cs="Times New Roman"/>
                <w:color w:val="000000"/>
              </w:rPr>
              <w:t>2299339.97</w:t>
            </w:r>
          </w:p>
        </w:tc>
        <w:tc>
          <w:tcPr>
            <w:tcW w:w="2317" w:type="dxa"/>
          </w:tcPr>
          <w:p w14:paraId="2D7AD6F1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C94A0DC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CEBF26F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6E1A439C" w14:textId="77777777" w:rsidTr="00AC4EDF">
        <w:tc>
          <w:tcPr>
            <w:tcW w:w="1701" w:type="dxa"/>
          </w:tcPr>
          <w:p w14:paraId="7C890EFE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1560" w:type="dxa"/>
          </w:tcPr>
          <w:p w14:paraId="31111E3C" w14:textId="4BC439DC" w:rsidR="00AC4EDF" w:rsidRPr="007643E8" w:rsidRDefault="00990957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6260463.18</w:t>
            </w:r>
          </w:p>
        </w:tc>
        <w:tc>
          <w:tcPr>
            <w:tcW w:w="1510" w:type="dxa"/>
          </w:tcPr>
          <w:p w14:paraId="78C1B64A" w14:textId="01C1B863" w:rsidR="00AC4EDF" w:rsidRPr="007643E8" w:rsidRDefault="00990957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2299328.11</w:t>
            </w:r>
          </w:p>
        </w:tc>
        <w:tc>
          <w:tcPr>
            <w:tcW w:w="2317" w:type="dxa"/>
          </w:tcPr>
          <w:p w14:paraId="3A7B3490" w14:textId="77777777" w:rsidR="00AC4EDF" w:rsidRDefault="00AC4EDF" w:rsidP="00AC4ED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39C3F92" w14:textId="77777777" w:rsidR="00AC4EDF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C3F93EA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6A9DCFE2" w14:textId="77777777" w:rsidTr="00AC4EDF">
        <w:tc>
          <w:tcPr>
            <w:tcW w:w="1701" w:type="dxa"/>
          </w:tcPr>
          <w:p w14:paraId="00A09C14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560" w:type="dxa"/>
          </w:tcPr>
          <w:p w14:paraId="2C906E07" w14:textId="2BACC4FC" w:rsidR="00AC4EDF" w:rsidRPr="007643E8" w:rsidRDefault="00887532" w:rsidP="00AC4EDF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6260451.53</w:t>
            </w:r>
          </w:p>
        </w:tc>
        <w:tc>
          <w:tcPr>
            <w:tcW w:w="1510" w:type="dxa"/>
          </w:tcPr>
          <w:p w14:paraId="3BD9D651" w14:textId="2F4D1820" w:rsidR="00AC4EDF" w:rsidRPr="007643E8" w:rsidRDefault="00887532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2299045.20</w:t>
            </w:r>
          </w:p>
        </w:tc>
        <w:tc>
          <w:tcPr>
            <w:tcW w:w="2317" w:type="dxa"/>
          </w:tcPr>
          <w:p w14:paraId="2EFFA340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026AADD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675A73F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6CCD9D7E" w14:textId="77777777" w:rsidTr="00AC4EDF">
        <w:tc>
          <w:tcPr>
            <w:tcW w:w="1701" w:type="dxa"/>
          </w:tcPr>
          <w:p w14:paraId="433D138D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1560" w:type="dxa"/>
          </w:tcPr>
          <w:p w14:paraId="1923EB21" w14:textId="11D08408" w:rsidR="00AC4EDF" w:rsidRPr="007643E8" w:rsidRDefault="00887532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6260598.01</w:t>
            </w:r>
          </w:p>
        </w:tc>
        <w:tc>
          <w:tcPr>
            <w:tcW w:w="1510" w:type="dxa"/>
          </w:tcPr>
          <w:p w14:paraId="120021D7" w14:textId="7B13A068" w:rsidR="00AC4EDF" w:rsidRPr="007643E8" w:rsidRDefault="00887532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2298833.61</w:t>
            </w:r>
          </w:p>
        </w:tc>
        <w:tc>
          <w:tcPr>
            <w:tcW w:w="2317" w:type="dxa"/>
          </w:tcPr>
          <w:p w14:paraId="2A1EE835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EBF0E72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29A196A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AC4EDF" w14:paraId="6C95E11A" w14:textId="77777777" w:rsidTr="00AC4EDF">
        <w:tc>
          <w:tcPr>
            <w:tcW w:w="1701" w:type="dxa"/>
          </w:tcPr>
          <w:p w14:paraId="271FEE80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1560" w:type="dxa"/>
          </w:tcPr>
          <w:p w14:paraId="0F0D7B7F" w14:textId="68276267" w:rsidR="00AC4EDF" w:rsidRPr="007643E8" w:rsidRDefault="00887532" w:rsidP="00AC4ED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6260689.08</w:t>
            </w:r>
          </w:p>
        </w:tc>
        <w:tc>
          <w:tcPr>
            <w:tcW w:w="1510" w:type="dxa"/>
          </w:tcPr>
          <w:p w14:paraId="13476632" w14:textId="7F5A03DC" w:rsidR="00AC4EDF" w:rsidRPr="007643E8" w:rsidRDefault="00887532" w:rsidP="00AC4ED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2298761.26</w:t>
            </w:r>
          </w:p>
        </w:tc>
        <w:tc>
          <w:tcPr>
            <w:tcW w:w="2317" w:type="dxa"/>
          </w:tcPr>
          <w:p w14:paraId="35284257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485C398" w14:textId="77777777" w:rsidR="00AC4EDF" w:rsidRPr="00BB7198" w:rsidRDefault="00AC4EDF" w:rsidP="00AC4ED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AAD7CB3" w14:textId="77777777" w:rsidR="00AC4EDF" w:rsidRPr="00BB7198" w:rsidRDefault="00AC4EDF" w:rsidP="00AC4ED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52E849EB" w14:textId="77777777" w:rsidTr="007F1A2C">
        <w:tc>
          <w:tcPr>
            <w:tcW w:w="1701" w:type="dxa"/>
          </w:tcPr>
          <w:p w14:paraId="73850A47" w14:textId="2DA4B54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1560" w:type="dxa"/>
          </w:tcPr>
          <w:p w14:paraId="51E82BB2" w14:textId="22AC67CB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6261011.00</w:t>
            </w:r>
          </w:p>
        </w:tc>
        <w:tc>
          <w:tcPr>
            <w:tcW w:w="1510" w:type="dxa"/>
          </w:tcPr>
          <w:p w14:paraId="52E126B3" w14:textId="5E869AE6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2298749.00</w:t>
            </w:r>
          </w:p>
        </w:tc>
        <w:tc>
          <w:tcPr>
            <w:tcW w:w="2317" w:type="dxa"/>
          </w:tcPr>
          <w:p w14:paraId="22969578" w14:textId="02EAFF45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5F0DA6A" w14:textId="0C4F9DE3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3F7C25E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6500D712" w14:textId="77777777" w:rsidTr="007F1A2C">
        <w:tc>
          <w:tcPr>
            <w:tcW w:w="1701" w:type="dxa"/>
          </w:tcPr>
          <w:p w14:paraId="346897EF" w14:textId="54017DF1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1560" w:type="dxa"/>
          </w:tcPr>
          <w:p w14:paraId="2B998451" w14:textId="3CE685AE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6261059.22</w:t>
            </w:r>
          </w:p>
        </w:tc>
        <w:tc>
          <w:tcPr>
            <w:tcW w:w="1510" w:type="dxa"/>
          </w:tcPr>
          <w:p w14:paraId="3B75DEC2" w14:textId="2286DC37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2298793.60</w:t>
            </w:r>
          </w:p>
        </w:tc>
        <w:tc>
          <w:tcPr>
            <w:tcW w:w="2317" w:type="dxa"/>
          </w:tcPr>
          <w:p w14:paraId="33EF8F52" w14:textId="65550F7F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 xml:space="preserve">Картометрический </w:t>
            </w:r>
            <w:r>
              <w:rPr>
                <w:iCs/>
              </w:rPr>
              <w:lastRenderedPageBreak/>
              <w:t>метод</w:t>
            </w:r>
          </w:p>
        </w:tc>
        <w:tc>
          <w:tcPr>
            <w:tcW w:w="1814" w:type="dxa"/>
          </w:tcPr>
          <w:p w14:paraId="085A0446" w14:textId="0B406B9C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0,1</w:t>
            </w:r>
          </w:p>
        </w:tc>
        <w:tc>
          <w:tcPr>
            <w:tcW w:w="1524" w:type="dxa"/>
          </w:tcPr>
          <w:p w14:paraId="0062AFD9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12CF2597" w14:textId="77777777" w:rsidTr="007F1A2C">
        <w:tc>
          <w:tcPr>
            <w:tcW w:w="1701" w:type="dxa"/>
          </w:tcPr>
          <w:p w14:paraId="6C47B311" w14:textId="12DB444E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29</w:t>
            </w:r>
          </w:p>
        </w:tc>
        <w:tc>
          <w:tcPr>
            <w:tcW w:w="1560" w:type="dxa"/>
          </w:tcPr>
          <w:p w14:paraId="15AD8020" w14:textId="78854D70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6261242.82</w:t>
            </w:r>
          </w:p>
        </w:tc>
        <w:tc>
          <w:tcPr>
            <w:tcW w:w="1510" w:type="dxa"/>
          </w:tcPr>
          <w:p w14:paraId="3C19034C" w14:textId="6750CBCB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2298885.34</w:t>
            </w:r>
          </w:p>
        </w:tc>
        <w:tc>
          <w:tcPr>
            <w:tcW w:w="2317" w:type="dxa"/>
          </w:tcPr>
          <w:p w14:paraId="26A052E0" w14:textId="1DC36C7B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F98342A" w14:textId="6D255F95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D161277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06A6899F" w14:textId="77777777" w:rsidTr="007F1A2C">
        <w:tc>
          <w:tcPr>
            <w:tcW w:w="1701" w:type="dxa"/>
          </w:tcPr>
          <w:p w14:paraId="2FE1DAD6" w14:textId="7CB1BCC2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1560" w:type="dxa"/>
          </w:tcPr>
          <w:p w14:paraId="06951A70" w14:textId="5EC892D9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6261255.04</w:t>
            </w:r>
          </w:p>
        </w:tc>
        <w:tc>
          <w:tcPr>
            <w:tcW w:w="1510" w:type="dxa"/>
          </w:tcPr>
          <w:p w14:paraId="2123F43C" w14:textId="1EFAA610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2298948.59</w:t>
            </w:r>
          </w:p>
        </w:tc>
        <w:tc>
          <w:tcPr>
            <w:tcW w:w="2317" w:type="dxa"/>
          </w:tcPr>
          <w:p w14:paraId="7B5D6873" w14:textId="25DB8477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97D0EFE" w14:textId="7175846C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DB512FE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1D7F83B8" w14:textId="77777777" w:rsidTr="007F1A2C">
        <w:tc>
          <w:tcPr>
            <w:tcW w:w="1701" w:type="dxa"/>
          </w:tcPr>
          <w:p w14:paraId="3DFA4917" w14:textId="1A01471B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1560" w:type="dxa"/>
          </w:tcPr>
          <w:p w14:paraId="45D2D743" w14:textId="2735D97D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6261266.62</w:t>
            </w:r>
          </w:p>
        </w:tc>
        <w:tc>
          <w:tcPr>
            <w:tcW w:w="1510" w:type="dxa"/>
          </w:tcPr>
          <w:p w14:paraId="4499125C" w14:textId="459B0984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2299009.02</w:t>
            </w:r>
          </w:p>
        </w:tc>
        <w:tc>
          <w:tcPr>
            <w:tcW w:w="2317" w:type="dxa"/>
          </w:tcPr>
          <w:p w14:paraId="3F623847" w14:textId="0B2C9037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615C200" w14:textId="47A54D12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BC05B67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5283A0A7" w14:textId="77777777" w:rsidTr="007F1A2C">
        <w:tc>
          <w:tcPr>
            <w:tcW w:w="1701" w:type="dxa"/>
          </w:tcPr>
          <w:p w14:paraId="3FECE2B7" w14:textId="46A74E01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1560" w:type="dxa"/>
          </w:tcPr>
          <w:p w14:paraId="7DC25B25" w14:textId="16695397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6261322.28</w:t>
            </w:r>
          </w:p>
        </w:tc>
        <w:tc>
          <w:tcPr>
            <w:tcW w:w="1510" w:type="dxa"/>
          </w:tcPr>
          <w:p w14:paraId="242FA463" w14:textId="188AEAF6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2299127.98</w:t>
            </w:r>
          </w:p>
        </w:tc>
        <w:tc>
          <w:tcPr>
            <w:tcW w:w="2317" w:type="dxa"/>
          </w:tcPr>
          <w:p w14:paraId="52C22CE0" w14:textId="15DEDCB1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E406F14" w14:textId="21C53E82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8F24D14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28ACED60" w14:textId="77777777" w:rsidTr="007F1A2C">
        <w:tc>
          <w:tcPr>
            <w:tcW w:w="1701" w:type="dxa"/>
          </w:tcPr>
          <w:p w14:paraId="1EB6FCD6" w14:textId="0CA03BFD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1560" w:type="dxa"/>
          </w:tcPr>
          <w:p w14:paraId="6D0E733C" w14:textId="7E715143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6261367.03</w:t>
            </w:r>
          </w:p>
        </w:tc>
        <w:tc>
          <w:tcPr>
            <w:tcW w:w="1510" w:type="dxa"/>
          </w:tcPr>
          <w:p w14:paraId="5E67A84D" w14:textId="1E8E402D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2299209.92</w:t>
            </w:r>
          </w:p>
        </w:tc>
        <w:tc>
          <w:tcPr>
            <w:tcW w:w="2317" w:type="dxa"/>
          </w:tcPr>
          <w:p w14:paraId="49B07434" w14:textId="47E0904F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166CDC1" w14:textId="0D0D0783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FF016F1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664CE3FC" w14:textId="77777777" w:rsidTr="007F1A2C">
        <w:tc>
          <w:tcPr>
            <w:tcW w:w="1701" w:type="dxa"/>
          </w:tcPr>
          <w:p w14:paraId="0D1B3CD7" w14:textId="3B241863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  <w:tc>
          <w:tcPr>
            <w:tcW w:w="1560" w:type="dxa"/>
          </w:tcPr>
          <w:p w14:paraId="68F9CA16" w14:textId="3B82CF86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6261374.61</w:t>
            </w:r>
          </w:p>
        </w:tc>
        <w:tc>
          <w:tcPr>
            <w:tcW w:w="1510" w:type="dxa"/>
          </w:tcPr>
          <w:p w14:paraId="51CAA0DB" w14:textId="2646ED18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2299232.86</w:t>
            </w:r>
          </w:p>
        </w:tc>
        <w:tc>
          <w:tcPr>
            <w:tcW w:w="2317" w:type="dxa"/>
          </w:tcPr>
          <w:p w14:paraId="6589DCDB" w14:textId="251BA015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4EA9B97" w14:textId="2FD9080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75FEE7B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40A4E5F3" w14:textId="77777777" w:rsidTr="007F1A2C">
        <w:tc>
          <w:tcPr>
            <w:tcW w:w="1701" w:type="dxa"/>
          </w:tcPr>
          <w:p w14:paraId="2ED32BB1" w14:textId="0B37F30C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1560" w:type="dxa"/>
          </w:tcPr>
          <w:p w14:paraId="763FE36A" w14:textId="167162D0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6261410.00</w:t>
            </w:r>
          </w:p>
        </w:tc>
        <w:tc>
          <w:tcPr>
            <w:tcW w:w="1510" w:type="dxa"/>
          </w:tcPr>
          <w:p w14:paraId="0C04499B" w14:textId="33480497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2299287.39</w:t>
            </w:r>
          </w:p>
        </w:tc>
        <w:tc>
          <w:tcPr>
            <w:tcW w:w="2317" w:type="dxa"/>
          </w:tcPr>
          <w:p w14:paraId="1B886899" w14:textId="73026988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B216C47" w14:textId="3E976A5C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C43D090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2FA2C151" w14:textId="77777777" w:rsidTr="007F1A2C">
        <w:tc>
          <w:tcPr>
            <w:tcW w:w="1701" w:type="dxa"/>
          </w:tcPr>
          <w:p w14:paraId="1116799E" w14:textId="03B92DB9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1560" w:type="dxa"/>
          </w:tcPr>
          <w:p w14:paraId="264449D0" w14:textId="6E72B212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6261412.40</w:t>
            </w:r>
          </w:p>
        </w:tc>
        <w:tc>
          <w:tcPr>
            <w:tcW w:w="1510" w:type="dxa"/>
          </w:tcPr>
          <w:p w14:paraId="24D078DF" w14:textId="2193E1F3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2299342.48</w:t>
            </w:r>
          </w:p>
        </w:tc>
        <w:tc>
          <w:tcPr>
            <w:tcW w:w="2317" w:type="dxa"/>
          </w:tcPr>
          <w:p w14:paraId="6CB9C15A" w14:textId="1F322A4F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D3B7855" w14:textId="628DE2F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D84183D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3EB21ACB" w14:textId="77777777" w:rsidTr="007F1A2C">
        <w:tc>
          <w:tcPr>
            <w:tcW w:w="1701" w:type="dxa"/>
          </w:tcPr>
          <w:p w14:paraId="11DEFC26" w14:textId="3075857C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37</w:t>
            </w:r>
          </w:p>
        </w:tc>
        <w:tc>
          <w:tcPr>
            <w:tcW w:w="1560" w:type="dxa"/>
          </w:tcPr>
          <w:p w14:paraId="327BE85D" w14:textId="7664E67E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6261422.60</w:t>
            </w:r>
          </w:p>
        </w:tc>
        <w:tc>
          <w:tcPr>
            <w:tcW w:w="1510" w:type="dxa"/>
          </w:tcPr>
          <w:p w14:paraId="568E1838" w14:textId="67D9045B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2299395.90</w:t>
            </w:r>
          </w:p>
        </w:tc>
        <w:tc>
          <w:tcPr>
            <w:tcW w:w="2317" w:type="dxa"/>
          </w:tcPr>
          <w:p w14:paraId="2443ED6B" w14:textId="57DEE41D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CF7E9E0" w14:textId="1CE207CD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DD42592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19A23366" w14:textId="77777777" w:rsidTr="007F1A2C">
        <w:tc>
          <w:tcPr>
            <w:tcW w:w="1701" w:type="dxa"/>
          </w:tcPr>
          <w:p w14:paraId="51BAC5E5" w14:textId="2AE2B373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  <w:tc>
          <w:tcPr>
            <w:tcW w:w="1560" w:type="dxa"/>
          </w:tcPr>
          <w:p w14:paraId="0546CE77" w14:textId="3A7666B5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6261406.02</w:t>
            </w:r>
          </w:p>
        </w:tc>
        <w:tc>
          <w:tcPr>
            <w:tcW w:w="1510" w:type="dxa"/>
          </w:tcPr>
          <w:p w14:paraId="086B70C5" w14:textId="33A26D66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2299463.68</w:t>
            </w:r>
          </w:p>
        </w:tc>
        <w:tc>
          <w:tcPr>
            <w:tcW w:w="2317" w:type="dxa"/>
          </w:tcPr>
          <w:p w14:paraId="1CD1D843" w14:textId="2C215341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96239A3" w14:textId="1583AA4D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849FE01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6ACD1EB5" w14:textId="77777777" w:rsidTr="007F1A2C">
        <w:tc>
          <w:tcPr>
            <w:tcW w:w="1701" w:type="dxa"/>
          </w:tcPr>
          <w:p w14:paraId="7E9A8B05" w14:textId="7F171BF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39</w:t>
            </w:r>
          </w:p>
        </w:tc>
        <w:tc>
          <w:tcPr>
            <w:tcW w:w="1560" w:type="dxa"/>
          </w:tcPr>
          <w:p w14:paraId="09D43D26" w14:textId="52983BBE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6261400.65</w:t>
            </w:r>
          </w:p>
        </w:tc>
        <w:tc>
          <w:tcPr>
            <w:tcW w:w="1510" w:type="dxa"/>
          </w:tcPr>
          <w:p w14:paraId="2E3A97DF" w14:textId="3D9148E1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2299501.47</w:t>
            </w:r>
          </w:p>
        </w:tc>
        <w:tc>
          <w:tcPr>
            <w:tcW w:w="2317" w:type="dxa"/>
          </w:tcPr>
          <w:p w14:paraId="18E12147" w14:textId="5B97086F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FC65D6A" w14:textId="4C2B61EA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7FA5CF6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7B416A2D" w14:textId="77777777" w:rsidTr="007F1A2C">
        <w:tc>
          <w:tcPr>
            <w:tcW w:w="1701" w:type="dxa"/>
          </w:tcPr>
          <w:p w14:paraId="5A2001AF" w14:textId="524BCE1D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  <w:tc>
          <w:tcPr>
            <w:tcW w:w="1560" w:type="dxa"/>
          </w:tcPr>
          <w:p w14:paraId="18ED8133" w14:textId="5EB9BE36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6261331.86</w:t>
            </w:r>
          </w:p>
        </w:tc>
        <w:tc>
          <w:tcPr>
            <w:tcW w:w="1510" w:type="dxa"/>
          </w:tcPr>
          <w:p w14:paraId="6A824735" w14:textId="45D8C8EC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2299670.78</w:t>
            </w:r>
          </w:p>
        </w:tc>
        <w:tc>
          <w:tcPr>
            <w:tcW w:w="2317" w:type="dxa"/>
          </w:tcPr>
          <w:p w14:paraId="22F2B99C" w14:textId="01A6B0B3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4C76B17" w14:textId="72D56BB6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1642DE5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27D8F217" w14:textId="77777777" w:rsidTr="007F1A2C">
        <w:tc>
          <w:tcPr>
            <w:tcW w:w="1701" w:type="dxa"/>
          </w:tcPr>
          <w:p w14:paraId="17934533" w14:textId="47551A89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41</w:t>
            </w:r>
          </w:p>
        </w:tc>
        <w:tc>
          <w:tcPr>
            <w:tcW w:w="1560" w:type="dxa"/>
          </w:tcPr>
          <w:p w14:paraId="07D2767E" w14:textId="54E06408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6261291.16</w:t>
            </w:r>
          </w:p>
        </w:tc>
        <w:tc>
          <w:tcPr>
            <w:tcW w:w="1510" w:type="dxa"/>
          </w:tcPr>
          <w:p w14:paraId="301885C2" w14:textId="79307299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2299724.37</w:t>
            </w:r>
          </w:p>
        </w:tc>
        <w:tc>
          <w:tcPr>
            <w:tcW w:w="2317" w:type="dxa"/>
          </w:tcPr>
          <w:p w14:paraId="37D02FFB" w14:textId="00CCAF38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8CD751E" w14:textId="476A9697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D12DDF0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78A470F6" w14:textId="77777777" w:rsidTr="007F1A2C">
        <w:tc>
          <w:tcPr>
            <w:tcW w:w="1701" w:type="dxa"/>
          </w:tcPr>
          <w:p w14:paraId="48CC3525" w14:textId="2529CACE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42</w:t>
            </w:r>
          </w:p>
        </w:tc>
        <w:tc>
          <w:tcPr>
            <w:tcW w:w="1560" w:type="dxa"/>
          </w:tcPr>
          <w:p w14:paraId="5D1FAFA5" w14:textId="700585EF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6261273.66</w:t>
            </w:r>
          </w:p>
        </w:tc>
        <w:tc>
          <w:tcPr>
            <w:tcW w:w="1510" w:type="dxa"/>
          </w:tcPr>
          <w:p w14:paraId="23A239AA" w14:textId="35EFDBAA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2299759.22</w:t>
            </w:r>
          </w:p>
        </w:tc>
        <w:tc>
          <w:tcPr>
            <w:tcW w:w="2317" w:type="dxa"/>
          </w:tcPr>
          <w:p w14:paraId="218AF7BD" w14:textId="5A0BAFB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B4EE45A" w14:textId="0D606482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C9B309A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2E565819" w14:textId="77777777" w:rsidTr="007F1A2C">
        <w:tc>
          <w:tcPr>
            <w:tcW w:w="1701" w:type="dxa"/>
          </w:tcPr>
          <w:p w14:paraId="578E9895" w14:textId="325BF246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43</w:t>
            </w:r>
          </w:p>
        </w:tc>
        <w:tc>
          <w:tcPr>
            <w:tcW w:w="1560" w:type="dxa"/>
          </w:tcPr>
          <w:p w14:paraId="148078DA" w14:textId="7BE648D7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6261274.22</w:t>
            </w:r>
          </w:p>
        </w:tc>
        <w:tc>
          <w:tcPr>
            <w:tcW w:w="1510" w:type="dxa"/>
          </w:tcPr>
          <w:p w14:paraId="1FA90C2E" w14:textId="381CCD8A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2299771.47</w:t>
            </w:r>
          </w:p>
        </w:tc>
        <w:tc>
          <w:tcPr>
            <w:tcW w:w="2317" w:type="dxa"/>
          </w:tcPr>
          <w:p w14:paraId="3344F10A" w14:textId="0097EAC8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6DFEC8A" w14:textId="5F16B074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7825728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887532" w14:paraId="15384889" w14:textId="77777777" w:rsidTr="00AC4EDF">
        <w:tc>
          <w:tcPr>
            <w:tcW w:w="1701" w:type="dxa"/>
          </w:tcPr>
          <w:p w14:paraId="747D4D3A" w14:textId="637C240E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  <w:tc>
          <w:tcPr>
            <w:tcW w:w="1560" w:type="dxa"/>
          </w:tcPr>
          <w:p w14:paraId="0608AFE5" w14:textId="3356ADD3" w:rsidR="00887532" w:rsidRPr="00887532" w:rsidRDefault="00887532" w:rsidP="0088753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6261281.15</w:t>
            </w:r>
          </w:p>
        </w:tc>
        <w:tc>
          <w:tcPr>
            <w:tcW w:w="1510" w:type="dxa"/>
          </w:tcPr>
          <w:p w14:paraId="1650A78E" w14:textId="4EBF9008" w:rsidR="00887532" w:rsidRPr="00887532" w:rsidRDefault="00887532" w:rsidP="0088753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887532">
              <w:rPr>
                <w:rFonts w:cs="Times New Roman"/>
                <w:iCs/>
              </w:rPr>
              <w:t>2299781.84</w:t>
            </w:r>
          </w:p>
        </w:tc>
        <w:tc>
          <w:tcPr>
            <w:tcW w:w="2317" w:type="dxa"/>
          </w:tcPr>
          <w:p w14:paraId="2F38B161" w14:textId="47562BAE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CF991F5" w14:textId="4FD685AE" w:rsidR="00887532" w:rsidRDefault="00887532" w:rsidP="0088753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D6134EC" w14:textId="77777777" w:rsidR="00887532" w:rsidRPr="00BB7198" w:rsidRDefault="00887532" w:rsidP="0088753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54C8F1A7" w14:textId="77777777" w:rsidTr="007F1A2C">
        <w:tc>
          <w:tcPr>
            <w:tcW w:w="1701" w:type="dxa"/>
          </w:tcPr>
          <w:p w14:paraId="0D88A0C1" w14:textId="15E6B4E0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45</w:t>
            </w:r>
          </w:p>
        </w:tc>
        <w:tc>
          <w:tcPr>
            <w:tcW w:w="1560" w:type="dxa"/>
          </w:tcPr>
          <w:p w14:paraId="4D8BCAFA" w14:textId="7276D09C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6261280.47</w:t>
            </w:r>
          </w:p>
        </w:tc>
        <w:tc>
          <w:tcPr>
            <w:tcW w:w="1510" w:type="dxa"/>
          </w:tcPr>
          <w:p w14:paraId="06F6C1E0" w14:textId="36263A2B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2299798.82</w:t>
            </w:r>
          </w:p>
        </w:tc>
        <w:tc>
          <w:tcPr>
            <w:tcW w:w="2317" w:type="dxa"/>
          </w:tcPr>
          <w:p w14:paraId="437854D0" w14:textId="3F70CAAA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A5A905E" w14:textId="651BAF00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F615A0F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5E934942" w14:textId="77777777" w:rsidTr="007F1A2C">
        <w:tc>
          <w:tcPr>
            <w:tcW w:w="1701" w:type="dxa"/>
          </w:tcPr>
          <w:p w14:paraId="3BEB656A" w14:textId="18E95E13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46</w:t>
            </w:r>
          </w:p>
        </w:tc>
        <w:tc>
          <w:tcPr>
            <w:tcW w:w="1560" w:type="dxa"/>
          </w:tcPr>
          <w:p w14:paraId="509E73DD" w14:textId="212319B8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6261217.43</w:t>
            </w:r>
          </w:p>
        </w:tc>
        <w:tc>
          <w:tcPr>
            <w:tcW w:w="1510" w:type="dxa"/>
          </w:tcPr>
          <w:p w14:paraId="69CFD5C0" w14:textId="13FA3583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2299937.64</w:t>
            </w:r>
          </w:p>
        </w:tc>
        <w:tc>
          <w:tcPr>
            <w:tcW w:w="2317" w:type="dxa"/>
          </w:tcPr>
          <w:p w14:paraId="6548193D" w14:textId="237CD9C6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9FD27FB" w14:textId="07BB56CD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FF39476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6B6040CA" w14:textId="77777777" w:rsidTr="007F1A2C">
        <w:tc>
          <w:tcPr>
            <w:tcW w:w="1701" w:type="dxa"/>
          </w:tcPr>
          <w:p w14:paraId="536E5360" w14:textId="3C6EAAC9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47</w:t>
            </w:r>
          </w:p>
        </w:tc>
        <w:tc>
          <w:tcPr>
            <w:tcW w:w="1560" w:type="dxa"/>
          </w:tcPr>
          <w:p w14:paraId="4A816104" w14:textId="08C0435A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6261203.60</w:t>
            </w:r>
          </w:p>
        </w:tc>
        <w:tc>
          <w:tcPr>
            <w:tcW w:w="1510" w:type="dxa"/>
          </w:tcPr>
          <w:p w14:paraId="6073B9CE" w14:textId="270AE22A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2299967.98</w:t>
            </w:r>
          </w:p>
        </w:tc>
        <w:tc>
          <w:tcPr>
            <w:tcW w:w="2317" w:type="dxa"/>
          </w:tcPr>
          <w:p w14:paraId="52AC0E7E" w14:textId="5634AF36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DB4DEE0" w14:textId="3E329730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ED70ED2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03D0D2AA" w14:textId="77777777" w:rsidTr="007F1A2C">
        <w:tc>
          <w:tcPr>
            <w:tcW w:w="1701" w:type="dxa"/>
          </w:tcPr>
          <w:p w14:paraId="66A26F8E" w14:textId="58A8C874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  <w:tc>
          <w:tcPr>
            <w:tcW w:w="1560" w:type="dxa"/>
          </w:tcPr>
          <w:p w14:paraId="009E8344" w14:textId="24984F5B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6261207.78</w:t>
            </w:r>
          </w:p>
        </w:tc>
        <w:tc>
          <w:tcPr>
            <w:tcW w:w="1510" w:type="dxa"/>
          </w:tcPr>
          <w:p w14:paraId="5C1E71A9" w14:textId="0F99F506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2300010.72</w:t>
            </w:r>
          </w:p>
        </w:tc>
        <w:tc>
          <w:tcPr>
            <w:tcW w:w="2317" w:type="dxa"/>
          </w:tcPr>
          <w:p w14:paraId="16FB55D0" w14:textId="7BC9D7EE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317BD57" w14:textId="096DAE4A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0C795F7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128C6D47" w14:textId="77777777" w:rsidTr="007F1A2C">
        <w:tc>
          <w:tcPr>
            <w:tcW w:w="1701" w:type="dxa"/>
          </w:tcPr>
          <w:p w14:paraId="7D2E847E" w14:textId="62A6DFA5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49</w:t>
            </w:r>
          </w:p>
        </w:tc>
        <w:tc>
          <w:tcPr>
            <w:tcW w:w="1560" w:type="dxa"/>
          </w:tcPr>
          <w:p w14:paraId="7C9DDF12" w14:textId="7EBB17C5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6261170.26</w:t>
            </w:r>
          </w:p>
        </w:tc>
        <w:tc>
          <w:tcPr>
            <w:tcW w:w="1510" w:type="dxa"/>
          </w:tcPr>
          <w:p w14:paraId="4F83BBE3" w14:textId="08D962BA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2300070.21</w:t>
            </w:r>
          </w:p>
        </w:tc>
        <w:tc>
          <w:tcPr>
            <w:tcW w:w="2317" w:type="dxa"/>
          </w:tcPr>
          <w:p w14:paraId="0BCBC12B" w14:textId="02B017F3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2BE4FF6" w14:textId="38938890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A0E52D3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7A630758" w14:textId="77777777" w:rsidTr="007F1A2C">
        <w:tc>
          <w:tcPr>
            <w:tcW w:w="1701" w:type="dxa"/>
          </w:tcPr>
          <w:p w14:paraId="304903C0" w14:textId="1913D13D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1560" w:type="dxa"/>
          </w:tcPr>
          <w:p w14:paraId="7C21B71C" w14:textId="127A36FC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6261143.18</w:t>
            </w:r>
          </w:p>
        </w:tc>
        <w:tc>
          <w:tcPr>
            <w:tcW w:w="1510" w:type="dxa"/>
          </w:tcPr>
          <w:p w14:paraId="347AAFA0" w14:textId="4C041A9F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2300112.54</w:t>
            </w:r>
          </w:p>
        </w:tc>
        <w:tc>
          <w:tcPr>
            <w:tcW w:w="2317" w:type="dxa"/>
          </w:tcPr>
          <w:p w14:paraId="61B049BE" w14:textId="3F8BCF44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309D5D7" w14:textId="719B29E9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B5D6E72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19B825F8" w14:textId="77777777" w:rsidTr="007F1A2C">
        <w:tc>
          <w:tcPr>
            <w:tcW w:w="1701" w:type="dxa"/>
          </w:tcPr>
          <w:p w14:paraId="441DA597" w14:textId="7227E3E2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1560" w:type="dxa"/>
          </w:tcPr>
          <w:p w14:paraId="40667DFA" w14:textId="009FF031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6261061.88</w:t>
            </w:r>
          </w:p>
        </w:tc>
        <w:tc>
          <w:tcPr>
            <w:tcW w:w="1510" w:type="dxa"/>
          </w:tcPr>
          <w:p w14:paraId="36FBBDC8" w14:textId="3FC3A231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2300232.95</w:t>
            </w:r>
          </w:p>
        </w:tc>
        <w:tc>
          <w:tcPr>
            <w:tcW w:w="2317" w:type="dxa"/>
          </w:tcPr>
          <w:p w14:paraId="72AC72F3" w14:textId="121D48F2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CC2D78D" w14:textId="08842623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9D41F0E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4625DC3A" w14:textId="77777777" w:rsidTr="007F1A2C">
        <w:tc>
          <w:tcPr>
            <w:tcW w:w="1701" w:type="dxa"/>
          </w:tcPr>
          <w:p w14:paraId="48955251" w14:textId="5E43C261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52</w:t>
            </w:r>
          </w:p>
        </w:tc>
        <w:tc>
          <w:tcPr>
            <w:tcW w:w="1560" w:type="dxa"/>
          </w:tcPr>
          <w:p w14:paraId="2383C23F" w14:textId="0B94322E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6261022.14</w:t>
            </w:r>
          </w:p>
        </w:tc>
        <w:tc>
          <w:tcPr>
            <w:tcW w:w="1510" w:type="dxa"/>
          </w:tcPr>
          <w:p w14:paraId="10BFB60B" w14:textId="63E1CCF8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2300357.45</w:t>
            </w:r>
          </w:p>
        </w:tc>
        <w:tc>
          <w:tcPr>
            <w:tcW w:w="2317" w:type="dxa"/>
          </w:tcPr>
          <w:p w14:paraId="25B77E98" w14:textId="74A5FA3C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B804259" w14:textId="1E7DC6C9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27DFB7D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76312E0C" w14:textId="77777777" w:rsidTr="007F1A2C">
        <w:tc>
          <w:tcPr>
            <w:tcW w:w="1701" w:type="dxa"/>
          </w:tcPr>
          <w:p w14:paraId="357E738A" w14:textId="4D194ED1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53</w:t>
            </w:r>
          </w:p>
        </w:tc>
        <w:tc>
          <w:tcPr>
            <w:tcW w:w="1560" w:type="dxa"/>
          </w:tcPr>
          <w:p w14:paraId="4F234023" w14:textId="2628E2A5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6260995.45</w:t>
            </w:r>
          </w:p>
        </w:tc>
        <w:tc>
          <w:tcPr>
            <w:tcW w:w="1510" w:type="dxa"/>
          </w:tcPr>
          <w:p w14:paraId="166051BD" w14:textId="4C39ED05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2300546.90</w:t>
            </w:r>
          </w:p>
        </w:tc>
        <w:tc>
          <w:tcPr>
            <w:tcW w:w="2317" w:type="dxa"/>
          </w:tcPr>
          <w:p w14:paraId="082C7D08" w14:textId="13735F84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DC54651" w14:textId="4C240552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42763ED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48D0E4E9" w14:textId="77777777" w:rsidTr="007F1A2C">
        <w:tc>
          <w:tcPr>
            <w:tcW w:w="1701" w:type="dxa"/>
          </w:tcPr>
          <w:p w14:paraId="57C06FFA" w14:textId="709C1E6D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54</w:t>
            </w:r>
          </w:p>
        </w:tc>
        <w:tc>
          <w:tcPr>
            <w:tcW w:w="1560" w:type="dxa"/>
          </w:tcPr>
          <w:p w14:paraId="0C94C023" w14:textId="4AFBECD7" w:rsidR="005E5AD2" w:rsidRPr="0088753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6261072.26</w:t>
            </w:r>
          </w:p>
        </w:tc>
        <w:tc>
          <w:tcPr>
            <w:tcW w:w="1510" w:type="dxa"/>
          </w:tcPr>
          <w:p w14:paraId="419BAAEC" w14:textId="6D9606E6" w:rsidR="005E5AD2" w:rsidRPr="0088753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5AD2">
              <w:rPr>
                <w:rFonts w:cs="Times New Roman"/>
                <w:iCs/>
              </w:rPr>
              <w:t>2300646.58</w:t>
            </w:r>
          </w:p>
        </w:tc>
        <w:tc>
          <w:tcPr>
            <w:tcW w:w="2317" w:type="dxa"/>
          </w:tcPr>
          <w:p w14:paraId="0BF90005" w14:textId="3CD74433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A8282F3" w14:textId="29601AEA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BE69AE4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5AD2" w14:paraId="4385EFF4" w14:textId="77777777" w:rsidTr="007F1A2C">
        <w:tc>
          <w:tcPr>
            <w:tcW w:w="1701" w:type="dxa"/>
          </w:tcPr>
          <w:p w14:paraId="5F8FAA2D" w14:textId="63B8CCD3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1560" w:type="dxa"/>
          </w:tcPr>
          <w:p w14:paraId="25806A99" w14:textId="4396A9B2" w:rsidR="005E5AD2" w:rsidRPr="005E5AD2" w:rsidRDefault="005E5AD2" w:rsidP="005E5AD2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6261143.79</w:t>
            </w:r>
          </w:p>
        </w:tc>
        <w:tc>
          <w:tcPr>
            <w:tcW w:w="1510" w:type="dxa"/>
          </w:tcPr>
          <w:p w14:paraId="4A8638C9" w14:textId="05F8F2DA" w:rsidR="005E5AD2" w:rsidRPr="005E5AD2" w:rsidRDefault="005E5AD2" w:rsidP="005E5AD2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90957">
              <w:rPr>
                <w:rFonts w:cs="Times New Roman"/>
                <w:iCs/>
              </w:rPr>
              <w:t>2300735.76</w:t>
            </w:r>
          </w:p>
        </w:tc>
        <w:tc>
          <w:tcPr>
            <w:tcW w:w="2317" w:type="dxa"/>
          </w:tcPr>
          <w:p w14:paraId="1A3D629F" w14:textId="3A8938DD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FFD1AF2" w14:textId="3D573B72" w:rsidR="005E5AD2" w:rsidRDefault="005E5AD2" w:rsidP="005E5AD2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BFF7DB1" w14:textId="77777777" w:rsidR="005E5AD2" w:rsidRPr="00BB7198" w:rsidRDefault="005E5AD2" w:rsidP="005E5AD2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4D6971FD" w14:textId="77777777" w:rsidR="00F9382A" w:rsidRDefault="00F9382A" w:rsidP="00F9382A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97FEC2C" w14:textId="1E504349" w:rsidR="005E5AD2" w:rsidRDefault="005E5AD2" w:rsidP="005E5AD2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с. </w:t>
      </w:r>
      <w:proofErr w:type="spellStart"/>
      <w:r>
        <w:rPr>
          <w:b/>
          <w:sz w:val="30"/>
          <w:szCs w:val="30"/>
        </w:rPr>
        <w:t>Мугреевский</w:t>
      </w:r>
      <w:proofErr w:type="spellEnd"/>
    </w:p>
    <w:p w14:paraId="0831F920" w14:textId="77777777" w:rsidR="00015ABE" w:rsidRDefault="00015ABE" w:rsidP="005E5AD2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146C549" w14:textId="7A5D256B" w:rsidR="00F9382A" w:rsidRDefault="005E5AD2" w:rsidP="00F9382A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08B4B0BE" wp14:editId="2A9E8490">
            <wp:extent cx="3900054" cy="2121897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451" cy="2143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5B35" w14:textId="77777777" w:rsidR="00F9382A" w:rsidRDefault="00F9382A" w:rsidP="00F9382A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E00D959" w14:textId="77777777" w:rsidR="00015ABE" w:rsidRDefault="00015ABE" w:rsidP="00015AB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015ABE" w14:paraId="3B81E37D" w14:textId="77777777" w:rsidTr="007F1A2C">
        <w:tc>
          <w:tcPr>
            <w:tcW w:w="1242" w:type="dxa"/>
          </w:tcPr>
          <w:p w14:paraId="519ED524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5563AD8E" w14:textId="77777777" w:rsidR="00015ABE" w:rsidRPr="00BE6A20" w:rsidRDefault="00015ABE" w:rsidP="007F1A2C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6C05F481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015ABE" w14:paraId="51A08E02" w14:textId="77777777" w:rsidTr="007F1A2C">
        <w:trPr>
          <w:trHeight w:val="414"/>
        </w:trPr>
        <w:tc>
          <w:tcPr>
            <w:tcW w:w="1242" w:type="dxa"/>
          </w:tcPr>
          <w:p w14:paraId="0100F82C" w14:textId="77777777" w:rsidR="00015ABE" w:rsidRDefault="00015AB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1D3D6795" w14:textId="77777777" w:rsidR="00015ABE" w:rsidRDefault="00015ABE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57BB906D" w14:textId="77777777" w:rsidR="00015ABE" w:rsidRDefault="00015ABE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15ABE" w14:paraId="452FE24E" w14:textId="77777777" w:rsidTr="007F1A2C">
        <w:tc>
          <w:tcPr>
            <w:tcW w:w="1242" w:type="dxa"/>
          </w:tcPr>
          <w:p w14:paraId="1774D42C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77FC4F9B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2586F348" w14:textId="77777777" w:rsidR="00015ABE" w:rsidRPr="00BE6A20" w:rsidRDefault="00015ABE" w:rsidP="007F1A2C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село </w:t>
            </w:r>
            <w:proofErr w:type="spellStart"/>
            <w:r>
              <w:rPr>
                <w:bCs/>
              </w:rPr>
              <w:t>Мугреевский</w:t>
            </w:r>
            <w:proofErr w:type="spellEnd"/>
          </w:p>
        </w:tc>
      </w:tr>
      <w:tr w:rsidR="00015ABE" w14:paraId="2A7E2B14" w14:textId="77777777" w:rsidTr="007F1A2C">
        <w:tc>
          <w:tcPr>
            <w:tcW w:w="1242" w:type="dxa"/>
          </w:tcPr>
          <w:p w14:paraId="5909994F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604B56C5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454CB30F" w14:textId="158CD883" w:rsidR="00015ABE" w:rsidRPr="001A5DED" w:rsidRDefault="00015ABE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>436555 м</w:t>
            </w:r>
            <w:r>
              <w:rPr>
                <w:bCs/>
                <w:vertAlign w:val="superscript"/>
              </w:rPr>
              <w:t>2</w:t>
            </w:r>
          </w:p>
        </w:tc>
      </w:tr>
      <w:tr w:rsidR="00015ABE" w14:paraId="6903963F" w14:textId="77777777" w:rsidTr="007F1A2C">
        <w:tc>
          <w:tcPr>
            <w:tcW w:w="1242" w:type="dxa"/>
          </w:tcPr>
          <w:p w14:paraId="454775EF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6184193B" w14:textId="77777777" w:rsidR="00015ABE" w:rsidRPr="00BE6A20" w:rsidRDefault="00015AB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23C8CA3F" w14:textId="77777777" w:rsidR="00015ABE" w:rsidRPr="001207BD" w:rsidRDefault="00015ABE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7EC2DC54" w14:textId="77777777" w:rsidR="00F9382A" w:rsidRDefault="00F9382A" w:rsidP="00861DB3">
      <w:pPr>
        <w:tabs>
          <w:tab w:val="left" w:pos="284"/>
        </w:tabs>
        <w:spacing w:before="113"/>
        <w:ind w:right="140" w:firstLine="0"/>
        <w:rPr>
          <w:b/>
          <w:bCs/>
        </w:rPr>
      </w:pPr>
    </w:p>
    <w:p w14:paraId="148B7861" w14:textId="77777777" w:rsidR="00F9382A" w:rsidRPr="006C1E8D" w:rsidRDefault="00F9382A" w:rsidP="00F9382A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6C1E8D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F9382A" w14:paraId="2435D24E" w14:textId="77777777" w:rsidTr="00BE7668">
        <w:tc>
          <w:tcPr>
            <w:tcW w:w="10426" w:type="dxa"/>
            <w:gridSpan w:val="6"/>
          </w:tcPr>
          <w:p w14:paraId="4595F070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F9382A" w14:paraId="6B6A4632" w14:textId="77777777" w:rsidTr="00BE7668">
        <w:tc>
          <w:tcPr>
            <w:tcW w:w="10426" w:type="dxa"/>
            <w:gridSpan w:val="6"/>
          </w:tcPr>
          <w:p w14:paraId="3FD1B71A" w14:textId="77777777" w:rsidR="00F9382A" w:rsidRPr="00A214AF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F9382A" w14:paraId="66BCC541" w14:textId="77777777" w:rsidTr="00BE7668">
        <w:tc>
          <w:tcPr>
            <w:tcW w:w="1701" w:type="dxa"/>
            <w:vMerge w:val="restart"/>
          </w:tcPr>
          <w:p w14:paraId="6713DFA0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0076F9E3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6F5D1722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Метод определения координат характерной точки</w:t>
            </w:r>
          </w:p>
        </w:tc>
        <w:tc>
          <w:tcPr>
            <w:tcW w:w="1814" w:type="dxa"/>
            <w:vMerge w:val="restart"/>
          </w:tcPr>
          <w:p w14:paraId="614D70DB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Средняя квадратичная погрешность 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72EF7086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Описание обозначения точки на местности (при наличии)</w:t>
            </w:r>
          </w:p>
        </w:tc>
      </w:tr>
      <w:tr w:rsidR="00F9382A" w14:paraId="2FBE214D" w14:textId="77777777" w:rsidTr="00BE7668">
        <w:tc>
          <w:tcPr>
            <w:tcW w:w="1701" w:type="dxa"/>
            <w:vMerge/>
          </w:tcPr>
          <w:p w14:paraId="72E84320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53640DC6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4071352E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5211EDCB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14DC548C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63A4437E" w14:textId="77777777" w:rsidR="00F9382A" w:rsidRPr="00BB7198" w:rsidRDefault="00F9382A" w:rsidP="00BE7668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F9382A" w14:paraId="460D019B" w14:textId="77777777" w:rsidTr="00BE7668">
        <w:trPr>
          <w:trHeight w:val="359"/>
        </w:trPr>
        <w:tc>
          <w:tcPr>
            <w:tcW w:w="1701" w:type="dxa"/>
          </w:tcPr>
          <w:p w14:paraId="2C10495C" w14:textId="77777777" w:rsidR="00F9382A" w:rsidRPr="00433841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1</w:t>
            </w:r>
          </w:p>
        </w:tc>
        <w:tc>
          <w:tcPr>
            <w:tcW w:w="1560" w:type="dxa"/>
          </w:tcPr>
          <w:p w14:paraId="07DB25B8" w14:textId="77777777" w:rsidR="00F9382A" w:rsidRPr="00433841" w:rsidRDefault="00F9382A" w:rsidP="00BE7668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7D42A868" w14:textId="77777777" w:rsidR="00F9382A" w:rsidRPr="00433841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01439033" w14:textId="77777777" w:rsidR="00F9382A" w:rsidRPr="00433841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17FFB618" w14:textId="77777777" w:rsidR="00F9382A" w:rsidRPr="00433841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47F967B9" w14:textId="77777777" w:rsidR="00F9382A" w:rsidRPr="00433841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F9382A" w14:paraId="7EFD658D" w14:textId="77777777" w:rsidTr="00BE7668">
        <w:tc>
          <w:tcPr>
            <w:tcW w:w="1701" w:type="dxa"/>
          </w:tcPr>
          <w:p w14:paraId="7C036DEC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2A9CF60A" w14:textId="47D327F0" w:rsidR="00F9382A" w:rsidRPr="007643E8" w:rsidRDefault="0001551F" w:rsidP="00BE766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6258756.08</w:t>
            </w:r>
          </w:p>
        </w:tc>
        <w:tc>
          <w:tcPr>
            <w:tcW w:w="1510" w:type="dxa"/>
          </w:tcPr>
          <w:p w14:paraId="6297A87C" w14:textId="5A9490BB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2300392.09</w:t>
            </w:r>
          </w:p>
        </w:tc>
        <w:tc>
          <w:tcPr>
            <w:tcW w:w="2317" w:type="dxa"/>
          </w:tcPr>
          <w:p w14:paraId="6F27887E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AAC35BE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B96B07D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225A6417" w14:textId="77777777" w:rsidTr="00BE7668">
        <w:tc>
          <w:tcPr>
            <w:tcW w:w="1701" w:type="dxa"/>
          </w:tcPr>
          <w:p w14:paraId="5A2DD0A0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60" w:type="dxa"/>
          </w:tcPr>
          <w:p w14:paraId="2AA97473" w14:textId="1B30D80E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6258768.39</w:t>
            </w:r>
          </w:p>
        </w:tc>
        <w:tc>
          <w:tcPr>
            <w:tcW w:w="1510" w:type="dxa"/>
          </w:tcPr>
          <w:p w14:paraId="41E52FF3" w14:textId="09E2630C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2300958.40</w:t>
            </w:r>
          </w:p>
        </w:tc>
        <w:tc>
          <w:tcPr>
            <w:tcW w:w="2317" w:type="dxa"/>
          </w:tcPr>
          <w:p w14:paraId="106D64C2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FBF1408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0706187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1DEA5EA8" w14:textId="77777777" w:rsidTr="00BE7668">
        <w:tc>
          <w:tcPr>
            <w:tcW w:w="1701" w:type="dxa"/>
          </w:tcPr>
          <w:p w14:paraId="00BE9D80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2BACF47E" w14:textId="09F88192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6258493.08</w:t>
            </w:r>
          </w:p>
        </w:tc>
        <w:tc>
          <w:tcPr>
            <w:tcW w:w="1510" w:type="dxa"/>
          </w:tcPr>
          <w:p w14:paraId="252C5A12" w14:textId="4F0B5F53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2301215.94</w:t>
            </w:r>
          </w:p>
        </w:tc>
        <w:tc>
          <w:tcPr>
            <w:tcW w:w="2317" w:type="dxa"/>
          </w:tcPr>
          <w:p w14:paraId="318830C8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0C42862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04E10E2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30E3828C" w14:textId="77777777" w:rsidTr="00BE7668">
        <w:tc>
          <w:tcPr>
            <w:tcW w:w="1701" w:type="dxa"/>
          </w:tcPr>
          <w:p w14:paraId="433E217B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4</w:t>
            </w:r>
          </w:p>
        </w:tc>
        <w:tc>
          <w:tcPr>
            <w:tcW w:w="1560" w:type="dxa"/>
          </w:tcPr>
          <w:p w14:paraId="41974C57" w14:textId="22FCFDE1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6258432.92</w:t>
            </w:r>
          </w:p>
        </w:tc>
        <w:tc>
          <w:tcPr>
            <w:tcW w:w="1510" w:type="dxa"/>
          </w:tcPr>
          <w:p w14:paraId="64588B95" w14:textId="32FCAA03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2301134.28</w:t>
            </w:r>
          </w:p>
        </w:tc>
        <w:tc>
          <w:tcPr>
            <w:tcW w:w="2317" w:type="dxa"/>
          </w:tcPr>
          <w:p w14:paraId="33EFB523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E04C9AC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8B989AC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573D8A39" w14:textId="77777777" w:rsidTr="00BE7668">
        <w:tc>
          <w:tcPr>
            <w:tcW w:w="1701" w:type="dxa"/>
          </w:tcPr>
          <w:p w14:paraId="23140064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515FB366" w14:textId="64857DF4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6258430.60</w:t>
            </w:r>
          </w:p>
        </w:tc>
        <w:tc>
          <w:tcPr>
            <w:tcW w:w="1510" w:type="dxa"/>
          </w:tcPr>
          <w:p w14:paraId="5F723D4C" w14:textId="39FC5305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2301128.00</w:t>
            </w:r>
          </w:p>
        </w:tc>
        <w:tc>
          <w:tcPr>
            <w:tcW w:w="2317" w:type="dxa"/>
          </w:tcPr>
          <w:p w14:paraId="3CA6865E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B7DA45B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E171996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7847C4AA" w14:textId="77777777" w:rsidTr="00BE7668">
        <w:tc>
          <w:tcPr>
            <w:tcW w:w="1701" w:type="dxa"/>
          </w:tcPr>
          <w:p w14:paraId="6EEC9AED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560" w:type="dxa"/>
          </w:tcPr>
          <w:p w14:paraId="0600575C" w14:textId="0FE6BBD9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6258285.21</w:t>
            </w:r>
          </w:p>
        </w:tc>
        <w:tc>
          <w:tcPr>
            <w:tcW w:w="1510" w:type="dxa"/>
          </w:tcPr>
          <w:p w14:paraId="56240F34" w14:textId="66B7D3F9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2300923.37</w:t>
            </w:r>
          </w:p>
        </w:tc>
        <w:tc>
          <w:tcPr>
            <w:tcW w:w="2317" w:type="dxa"/>
          </w:tcPr>
          <w:p w14:paraId="4068333B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8822324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38B0B93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23ED7DF9" w14:textId="77777777" w:rsidTr="00BE7668">
        <w:tc>
          <w:tcPr>
            <w:tcW w:w="1701" w:type="dxa"/>
          </w:tcPr>
          <w:p w14:paraId="7450ABC9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560" w:type="dxa"/>
          </w:tcPr>
          <w:p w14:paraId="55DB2BF0" w14:textId="0C8636EC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6258201.48</w:t>
            </w:r>
          </w:p>
        </w:tc>
        <w:tc>
          <w:tcPr>
            <w:tcW w:w="1510" w:type="dxa"/>
          </w:tcPr>
          <w:p w14:paraId="54318202" w14:textId="6F1E0381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2300649.12</w:t>
            </w:r>
          </w:p>
        </w:tc>
        <w:tc>
          <w:tcPr>
            <w:tcW w:w="2317" w:type="dxa"/>
          </w:tcPr>
          <w:p w14:paraId="0A556F2E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A96F322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BFA1466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7D865581" w14:textId="77777777" w:rsidTr="00BE7668">
        <w:tc>
          <w:tcPr>
            <w:tcW w:w="1701" w:type="dxa"/>
          </w:tcPr>
          <w:p w14:paraId="69068907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560" w:type="dxa"/>
          </w:tcPr>
          <w:p w14:paraId="3AC3CE00" w14:textId="555AA4C0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6258356.09</w:t>
            </w:r>
          </w:p>
        </w:tc>
        <w:tc>
          <w:tcPr>
            <w:tcW w:w="1510" w:type="dxa"/>
          </w:tcPr>
          <w:p w14:paraId="04C2A487" w14:textId="4DB47C67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2300206.63</w:t>
            </w:r>
          </w:p>
        </w:tc>
        <w:tc>
          <w:tcPr>
            <w:tcW w:w="2317" w:type="dxa"/>
          </w:tcPr>
          <w:p w14:paraId="3A2E904E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762E232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78C542F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F9382A" w14:paraId="66E14E6C" w14:textId="77777777" w:rsidTr="00BE7668">
        <w:tc>
          <w:tcPr>
            <w:tcW w:w="1701" w:type="dxa"/>
          </w:tcPr>
          <w:p w14:paraId="258B2C2D" w14:textId="77777777" w:rsidR="00F9382A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560" w:type="dxa"/>
          </w:tcPr>
          <w:p w14:paraId="672A8CFE" w14:textId="749EDC8E" w:rsidR="00F9382A" w:rsidRPr="007643E8" w:rsidRDefault="0001551F" w:rsidP="00BE766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6258450.55</w:t>
            </w:r>
          </w:p>
        </w:tc>
        <w:tc>
          <w:tcPr>
            <w:tcW w:w="1510" w:type="dxa"/>
          </w:tcPr>
          <w:p w14:paraId="666FD386" w14:textId="23CF8C4B" w:rsidR="00F9382A" w:rsidRPr="007643E8" w:rsidRDefault="0001551F" w:rsidP="00BE766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2300034.52</w:t>
            </w:r>
          </w:p>
        </w:tc>
        <w:tc>
          <w:tcPr>
            <w:tcW w:w="2317" w:type="dxa"/>
          </w:tcPr>
          <w:p w14:paraId="6B12A10E" w14:textId="77777777" w:rsidR="00F9382A" w:rsidRDefault="00F9382A" w:rsidP="00BE766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4B98D12" w14:textId="77777777" w:rsidR="00F9382A" w:rsidRPr="00BB7198" w:rsidRDefault="00F9382A" w:rsidP="00BE766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D65D677" w14:textId="77777777" w:rsidR="00F9382A" w:rsidRPr="00BB7198" w:rsidRDefault="00F9382A" w:rsidP="00BE766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36983C1E" w14:textId="77777777" w:rsidTr="00BE7668">
        <w:tc>
          <w:tcPr>
            <w:tcW w:w="1701" w:type="dxa"/>
          </w:tcPr>
          <w:p w14:paraId="6C8A721A" w14:textId="38A381EB" w:rsidR="0001551F" w:rsidRDefault="0001551F" w:rsidP="0001551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16484CBA" w14:textId="38712933" w:rsidR="0001551F" w:rsidRPr="007643E8" w:rsidRDefault="0001551F" w:rsidP="0001551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6258756.08</w:t>
            </w:r>
          </w:p>
        </w:tc>
        <w:tc>
          <w:tcPr>
            <w:tcW w:w="1510" w:type="dxa"/>
          </w:tcPr>
          <w:p w14:paraId="6EB44A05" w14:textId="6E78E92A" w:rsidR="0001551F" w:rsidRPr="007643E8" w:rsidRDefault="0001551F" w:rsidP="0001551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2300392.09</w:t>
            </w:r>
          </w:p>
        </w:tc>
        <w:tc>
          <w:tcPr>
            <w:tcW w:w="2317" w:type="dxa"/>
          </w:tcPr>
          <w:p w14:paraId="1588827A" w14:textId="77777777" w:rsidR="0001551F" w:rsidRDefault="0001551F" w:rsidP="0001551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1024216" w14:textId="77777777" w:rsidR="0001551F" w:rsidRPr="00BB7198" w:rsidRDefault="0001551F" w:rsidP="0001551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EAE0F92" w14:textId="77777777" w:rsidR="0001551F" w:rsidRPr="00BB7198" w:rsidRDefault="0001551F" w:rsidP="0001551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0A07374F" w14:textId="77777777" w:rsidR="00F9382A" w:rsidRDefault="00F9382A" w:rsidP="00125FD4">
      <w:pPr>
        <w:ind w:right="-58" w:firstLine="0"/>
        <w:contextualSpacing/>
        <w:rPr>
          <w:color w:val="000000"/>
          <w:sz w:val="28"/>
          <w:szCs w:val="28"/>
        </w:rPr>
      </w:pPr>
    </w:p>
    <w:p w14:paraId="51E1925D" w14:textId="3BDD5712" w:rsidR="002575EC" w:rsidRDefault="00B6037E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</w:t>
      </w:r>
      <w:r w:rsidR="002575EC">
        <w:rPr>
          <w:b/>
          <w:sz w:val="30"/>
          <w:szCs w:val="30"/>
        </w:rPr>
        <w:t xml:space="preserve">. </w:t>
      </w:r>
      <w:proofErr w:type="spellStart"/>
      <w:r>
        <w:rPr>
          <w:b/>
          <w:sz w:val="30"/>
          <w:szCs w:val="30"/>
        </w:rPr>
        <w:t>Мугреевский</w:t>
      </w:r>
      <w:proofErr w:type="spellEnd"/>
    </w:p>
    <w:p w14:paraId="35621A0B" w14:textId="0F8DDCEF" w:rsidR="0001551F" w:rsidRDefault="0001551F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061747F" w14:textId="59247444" w:rsidR="0001551F" w:rsidRDefault="0001551F" w:rsidP="0001551F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4F5F1539" wp14:editId="6D6FC568">
            <wp:extent cx="3664032" cy="3048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751" cy="306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0DA0F" w14:textId="77777777" w:rsidR="0007547A" w:rsidRDefault="0007547A" w:rsidP="00B6037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3404AD1A" w14:textId="77777777" w:rsidR="00B6037E" w:rsidRDefault="00B6037E" w:rsidP="00B6037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B6037E" w14:paraId="399A9079" w14:textId="77777777" w:rsidTr="007F1A2C">
        <w:tc>
          <w:tcPr>
            <w:tcW w:w="1242" w:type="dxa"/>
          </w:tcPr>
          <w:p w14:paraId="3271998F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4B1CD7FE" w14:textId="77777777" w:rsidR="00B6037E" w:rsidRPr="00BE6A20" w:rsidRDefault="00B6037E" w:rsidP="007F1A2C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2C970B55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B6037E" w14:paraId="5CCD8DF5" w14:textId="77777777" w:rsidTr="007F1A2C">
        <w:trPr>
          <w:trHeight w:val="414"/>
        </w:trPr>
        <w:tc>
          <w:tcPr>
            <w:tcW w:w="1242" w:type="dxa"/>
          </w:tcPr>
          <w:p w14:paraId="79A54E91" w14:textId="77777777" w:rsidR="00B6037E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55C3FDFF" w14:textId="77777777" w:rsidR="00B6037E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5AF3FA13" w14:textId="77777777" w:rsidR="00B6037E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6037E" w14:paraId="0A8D9A34" w14:textId="77777777" w:rsidTr="007F1A2C">
        <w:tc>
          <w:tcPr>
            <w:tcW w:w="1242" w:type="dxa"/>
          </w:tcPr>
          <w:p w14:paraId="54CBCECA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29C8EC9B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1C29CC41" w14:textId="77777777" w:rsidR="00B6037E" w:rsidRPr="00BE6A20" w:rsidRDefault="00B6037E" w:rsidP="007F1A2C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село </w:t>
            </w:r>
            <w:proofErr w:type="spellStart"/>
            <w:r>
              <w:rPr>
                <w:bCs/>
              </w:rPr>
              <w:t>Мугреевский</w:t>
            </w:r>
            <w:proofErr w:type="spellEnd"/>
          </w:p>
        </w:tc>
      </w:tr>
      <w:tr w:rsidR="00B6037E" w14:paraId="0FFBF90D" w14:textId="77777777" w:rsidTr="007F1A2C">
        <w:tc>
          <w:tcPr>
            <w:tcW w:w="1242" w:type="dxa"/>
          </w:tcPr>
          <w:p w14:paraId="75618664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396DB1CD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404AC889" w14:textId="654E4A11" w:rsidR="00B6037E" w:rsidRPr="001A5DED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>561832</w:t>
            </w:r>
            <w:r w:rsidR="00B6037E">
              <w:rPr>
                <w:bCs/>
              </w:rPr>
              <w:t>м</w:t>
            </w:r>
            <w:r w:rsidR="00B6037E">
              <w:rPr>
                <w:bCs/>
                <w:vertAlign w:val="superscript"/>
              </w:rPr>
              <w:t>2</w:t>
            </w:r>
          </w:p>
        </w:tc>
      </w:tr>
      <w:tr w:rsidR="00B6037E" w14:paraId="7D9BFE95" w14:textId="77777777" w:rsidTr="007F1A2C">
        <w:tc>
          <w:tcPr>
            <w:tcW w:w="1242" w:type="dxa"/>
          </w:tcPr>
          <w:p w14:paraId="508E33ED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7A6ADA85" w14:textId="77777777" w:rsidR="00B6037E" w:rsidRPr="00BE6A20" w:rsidRDefault="00B6037E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704E0ED5" w14:textId="77777777" w:rsidR="00B6037E" w:rsidRPr="001207BD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6482880C" w14:textId="77777777" w:rsidR="00B6037E" w:rsidRDefault="00B6037E" w:rsidP="00B6037E">
      <w:pPr>
        <w:tabs>
          <w:tab w:val="left" w:pos="284"/>
        </w:tabs>
        <w:spacing w:before="113"/>
        <w:ind w:right="140" w:firstLine="0"/>
        <w:rPr>
          <w:b/>
          <w:bCs/>
        </w:rPr>
      </w:pPr>
    </w:p>
    <w:p w14:paraId="4975AA00" w14:textId="77777777" w:rsidR="0001551F" w:rsidRDefault="0001551F" w:rsidP="00B6037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64349845" w14:textId="77777777" w:rsidR="0007547A" w:rsidRDefault="0007547A" w:rsidP="00B6037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7EAA202D" w14:textId="077C5FD9" w:rsidR="00B6037E" w:rsidRPr="006C1E8D" w:rsidRDefault="00B6037E" w:rsidP="00B6037E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6C1E8D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B6037E" w14:paraId="4EE59FD3" w14:textId="77777777" w:rsidTr="007F1A2C">
        <w:tc>
          <w:tcPr>
            <w:tcW w:w="10426" w:type="dxa"/>
            <w:gridSpan w:val="6"/>
          </w:tcPr>
          <w:p w14:paraId="5FA16D29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B6037E" w14:paraId="301727AD" w14:textId="77777777" w:rsidTr="007F1A2C">
        <w:tc>
          <w:tcPr>
            <w:tcW w:w="10426" w:type="dxa"/>
            <w:gridSpan w:val="6"/>
          </w:tcPr>
          <w:p w14:paraId="5A314B00" w14:textId="77777777" w:rsidR="00B6037E" w:rsidRPr="00A214AF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B6037E" w14:paraId="1005A3C6" w14:textId="77777777" w:rsidTr="007F1A2C">
        <w:tc>
          <w:tcPr>
            <w:tcW w:w="1701" w:type="dxa"/>
            <w:vMerge w:val="restart"/>
          </w:tcPr>
          <w:p w14:paraId="0359E82D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2B2CAF09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6C43B7F2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Метод определения координат характерной точки</w:t>
            </w:r>
          </w:p>
        </w:tc>
        <w:tc>
          <w:tcPr>
            <w:tcW w:w="1814" w:type="dxa"/>
            <w:vMerge w:val="restart"/>
          </w:tcPr>
          <w:p w14:paraId="7CF4AA48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Средняя квадратичная погрешность 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51359799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Описание обозначения точки на местности (при наличии)</w:t>
            </w:r>
          </w:p>
        </w:tc>
      </w:tr>
      <w:tr w:rsidR="00B6037E" w14:paraId="309FFCE2" w14:textId="77777777" w:rsidTr="007F1A2C">
        <w:tc>
          <w:tcPr>
            <w:tcW w:w="1701" w:type="dxa"/>
            <w:vMerge/>
          </w:tcPr>
          <w:p w14:paraId="43689894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1EB241B4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378F6B5C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14168184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3E73574E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69E92792" w14:textId="77777777" w:rsidR="00B6037E" w:rsidRPr="00BB7198" w:rsidRDefault="00B6037E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B6037E" w14:paraId="2C4AD742" w14:textId="77777777" w:rsidTr="007F1A2C">
        <w:trPr>
          <w:trHeight w:val="359"/>
        </w:trPr>
        <w:tc>
          <w:tcPr>
            <w:tcW w:w="1701" w:type="dxa"/>
          </w:tcPr>
          <w:p w14:paraId="04B532B6" w14:textId="77777777" w:rsidR="00B6037E" w:rsidRPr="00433841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1</w:t>
            </w:r>
          </w:p>
        </w:tc>
        <w:tc>
          <w:tcPr>
            <w:tcW w:w="1560" w:type="dxa"/>
          </w:tcPr>
          <w:p w14:paraId="366723F8" w14:textId="77777777" w:rsidR="00B6037E" w:rsidRPr="00433841" w:rsidRDefault="00B6037E" w:rsidP="007F1A2C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2DDBAF3F" w14:textId="77777777" w:rsidR="00B6037E" w:rsidRPr="00433841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5FDEC8AB" w14:textId="77777777" w:rsidR="00B6037E" w:rsidRPr="00433841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00C53E96" w14:textId="77777777" w:rsidR="00B6037E" w:rsidRPr="00433841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29FEBAA3" w14:textId="77777777" w:rsidR="00B6037E" w:rsidRPr="00433841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B6037E" w14:paraId="20D8BACC" w14:textId="77777777" w:rsidTr="007F1A2C">
        <w:tc>
          <w:tcPr>
            <w:tcW w:w="1701" w:type="dxa"/>
          </w:tcPr>
          <w:p w14:paraId="4E30CE5D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41699DA4" w14:textId="0BC97C39" w:rsidR="00B6037E" w:rsidRPr="007643E8" w:rsidRDefault="0001551F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6261729.06</w:t>
            </w:r>
          </w:p>
        </w:tc>
        <w:tc>
          <w:tcPr>
            <w:tcW w:w="1510" w:type="dxa"/>
          </w:tcPr>
          <w:p w14:paraId="0BD16244" w14:textId="70CCBA09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2302818.60</w:t>
            </w:r>
          </w:p>
        </w:tc>
        <w:tc>
          <w:tcPr>
            <w:tcW w:w="2317" w:type="dxa"/>
          </w:tcPr>
          <w:p w14:paraId="7AB37B54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28F414C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CC8DD25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6037E" w14:paraId="7E4B398F" w14:textId="77777777" w:rsidTr="007F1A2C">
        <w:tc>
          <w:tcPr>
            <w:tcW w:w="1701" w:type="dxa"/>
          </w:tcPr>
          <w:p w14:paraId="3582DC3B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60" w:type="dxa"/>
          </w:tcPr>
          <w:p w14:paraId="78479F25" w14:textId="1FDD31D1" w:rsidR="00B6037E" w:rsidRPr="007643E8" w:rsidRDefault="0001551F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6261604.67</w:t>
            </w:r>
          </w:p>
        </w:tc>
        <w:tc>
          <w:tcPr>
            <w:tcW w:w="1510" w:type="dxa"/>
          </w:tcPr>
          <w:p w14:paraId="6EB134DE" w14:textId="151760BA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2302875.32</w:t>
            </w:r>
          </w:p>
        </w:tc>
        <w:tc>
          <w:tcPr>
            <w:tcW w:w="2317" w:type="dxa"/>
          </w:tcPr>
          <w:p w14:paraId="1F460E2E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D9AB2FB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2D130D6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6037E" w14:paraId="01150C02" w14:textId="77777777" w:rsidTr="007F1A2C">
        <w:tc>
          <w:tcPr>
            <w:tcW w:w="1701" w:type="dxa"/>
          </w:tcPr>
          <w:p w14:paraId="26EC2F84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4DE7AB80" w14:textId="651ABACB" w:rsidR="00B6037E" w:rsidRPr="007643E8" w:rsidRDefault="0001551F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6261081.84</w:t>
            </w:r>
          </w:p>
        </w:tc>
        <w:tc>
          <w:tcPr>
            <w:tcW w:w="1510" w:type="dxa"/>
          </w:tcPr>
          <w:p w14:paraId="4BAB3174" w14:textId="6F16DB7A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2303410.06</w:t>
            </w:r>
          </w:p>
        </w:tc>
        <w:tc>
          <w:tcPr>
            <w:tcW w:w="2317" w:type="dxa"/>
          </w:tcPr>
          <w:p w14:paraId="019514D3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F4C826C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53443AD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6037E" w14:paraId="43D41611" w14:textId="77777777" w:rsidTr="007F1A2C">
        <w:tc>
          <w:tcPr>
            <w:tcW w:w="1701" w:type="dxa"/>
          </w:tcPr>
          <w:p w14:paraId="1F7A5922" w14:textId="77777777" w:rsidR="00B6037E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560" w:type="dxa"/>
          </w:tcPr>
          <w:p w14:paraId="33BA2DDE" w14:textId="4C024929" w:rsidR="00B6037E" w:rsidRPr="007643E8" w:rsidRDefault="0001551F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6260782.60</w:t>
            </w:r>
          </w:p>
        </w:tc>
        <w:tc>
          <w:tcPr>
            <w:tcW w:w="1510" w:type="dxa"/>
          </w:tcPr>
          <w:p w14:paraId="087E6BB1" w14:textId="3FB6F814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2303170.71</w:t>
            </w:r>
          </w:p>
        </w:tc>
        <w:tc>
          <w:tcPr>
            <w:tcW w:w="2317" w:type="dxa"/>
          </w:tcPr>
          <w:p w14:paraId="74F60C73" w14:textId="77777777" w:rsidR="00B6037E" w:rsidRDefault="00B6037E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E48813E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E92E124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6037E" w14:paraId="3382D4F1" w14:textId="77777777" w:rsidTr="007F1A2C">
        <w:tc>
          <w:tcPr>
            <w:tcW w:w="1701" w:type="dxa"/>
          </w:tcPr>
          <w:p w14:paraId="3A5F6AE9" w14:textId="77777777" w:rsidR="00B6037E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79953339" w14:textId="17D55093" w:rsidR="00B6037E" w:rsidRPr="007643E8" w:rsidRDefault="0001551F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6260954.88</w:t>
            </w:r>
          </w:p>
        </w:tc>
        <w:tc>
          <w:tcPr>
            <w:tcW w:w="1510" w:type="dxa"/>
          </w:tcPr>
          <w:p w14:paraId="6BDB15F4" w14:textId="67835BBD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2302599.72</w:t>
            </w:r>
          </w:p>
        </w:tc>
        <w:tc>
          <w:tcPr>
            <w:tcW w:w="2317" w:type="dxa"/>
          </w:tcPr>
          <w:p w14:paraId="4EE62268" w14:textId="77777777" w:rsidR="00B6037E" w:rsidRDefault="00B6037E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DC2D7DB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6DFD1DC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B6037E" w14:paraId="532DB175" w14:textId="77777777" w:rsidTr="007F1A2C">
        <w:tc>
          <w:tcPr>
            <w:tcW w:w="1701" w:type="dxa"/>
          </w:tcPr>
          <w:p w14:paraId="3D2FEA3B" w14:textId="77777777" w:rsidR="00B6037E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560" w:type="dxa"/>
          </w:tcPr>
          <w:p w14:paraId="7239BA9D" w14:textId="02E2552C" w:rsidR="00B6037E" w:rsidRPr="007643E8" w:rsidRDefault="0001551F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6261418.57</w:t>
            </w:r>
          </w:p>
        </w:tc>
        <w:tc>
          <w:tcPr>
            <w:tcW w:w="1510" w:type="dxa"/>
          </w:tcPr>
          <w:p w14:paraId="2BB9096E" w14:textId="29B58FCD" w:rsidR="00B6037E" w:rsidRPr="007643E8" w:rsidRDefault="0001551F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2302280.19</w:t>
            </w:r>
          </w:p>
        </w:tc>
        <w:tc>
          <w:tcPr>
            <w:tcW w:w="2317" w:type="dxa"/>
          </w:tcPr>
          <w:p w14:paraId="74AB861E" w14:textId="77777777" w:rsidR="00B6037E" w:rsidRDefault="00B6037E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3451FD6" w14:textId="77777777" w:rsidR="00B6037E" w:rsidRPr="00BB7198" w:rsidRDefault="00B6037E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DE34728" w14:textId="77777777" w:rsidR="00B6037E" w:rsidRPr="00BB7198" w:rsidRDefault="00B6037E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481BE2BE" w14:textId="77777777" w:rsidTr="007F1A2C">
        <w:tc>
          <w:tcPr>
            <w:tcW w:w="1701" w:type="dxa"/>
          </w:tcPr>
          <w:p w14:paraId="1AFDACDF" w14:textId="54F43BB5" w:rsidR="0001551F" w:rsidRDefault="00AA2028" w:rsidP="0001551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10DDB8E9" w14:textId="41F6DF93" w:rsidR="0001551F" w:rsidRPr="007643E8" w:rsidRDefault="0001551F" w:rsidP="0001551F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6261729.06</w:t>
            </w:r>
          </w:p>
        </w:tc>
        <w:tc>
          <w:tcPr>
            <w:tcW w:w="1510" w:type="dxa"/>
          </w:tcPr>
          <w:p w14:paraId="250B8A94" w14:textId="129190D8" w:rsidR="0001551F" w:rsidRPr="007643E8" w:rsidRDefault="0001551F" w:rsidP="0001551F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01551F">
              <w:rPr>
                <w:rFonts w:cs="Times New Roman"/>
                <w:iCs/>
              </w:rPr>
              <w:t>2302818.60</w:t>
            </w:r>
          </w:p>
        </w:tc>
        <w:tc>
          <w:tcPr>
            <w:tcW w:w="2317" w:type="dxa"/>
          </w:tcPr>
          <w:p w14:paraId="46D011A1" w14:textId="77777777" w:rsidR="0001551F" w:rsidRDefault="0001551F" w:rsidP="0001551F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7411A5E" w14:textId="77777777" w:rsidR="0001551F" w:rsidRPr="00BB7198" w:rsidRDefault="0001551F" w:rsidP="0001551F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79D498F" w14:textId="77777777" w:rsidR="0001551F" w:rsidRPr="00BB7198" w:rsidRDefault="0001551F" w:rsidP="0001551F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55B8CA42" w14:textId="77777777" w:rsidR="002F748C" w:rsidRDefault="002F748C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FDA22E6" w14:textId="77777777" w:rsidR="0007547A" w:rsidRDefault="0007547A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4B89BFCC" w14:textId="660815E6" w:rsidR="005E3829" w:rsidRDefault="005E3829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д. 56 Пикет</w:t>
      </w:r>
    </w:p>
    <w:p w14:paraId="5F3CFB62" w14:textId="67842172" w:rsidR="005E3829" w:rsidRDefault="005E3829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7921CA6E" wp14:editId="41C46FE9">
            <wp:extent cx="2133600" cy="282372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539" cy="284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B370E" w14:textId="77777777" w:rsidR="00857B53" w:rsidRDefault="00857B53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8061F0E" w14:textId="77777777" w:rsidR="0007547A" w:rsidRDefault="0007547A" w:rsidP="0001551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0DE214A9" w14:textId="77777777" w:rsidR="0007547A" w:rsidRDefault="0007547A" w:rsidP="0001551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</w:p>
    <w:p w14:paraId="57E6633D" w14:textId="77777777" w:rsidR="0001551F" w:rsidRDefault="0001551F" w:rsidP="0001551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lastRenderedPageBreak/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01551F" w14:paraId="2134BAE3" w14:textId="77777777" w:rsidTr="007F1A2C">
        <w:tc>
          <w:tcPr>
            <w:tcW w:w="1242" w:type="dxa"/>
          </w:tcPr>
          <w:p w14:paraId="3C79F753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2E11EEAA" w14:textId="77777777" w:rsidR="0001551F" w:rsidRPr="00BE6A20" w:rsidRDefault="0001551F" w:rsidP="007F1A2C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00FDBC7D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01551F" w14:paraId="28AF050C" w14:textId="77777777" w:rsidTr="007F1A2C">
        <w:trPr>
          <w:trHeight w:val="414"/>
        </w:trPr>
        <w:tc>
          <w:tcPr>
            <w:tcW w:w="1242" w:type="dxa"/>
          </w:tcPr>
          <w:p w14:paraId="7EF26822" w14:textId="77777777" w:rsidR="0001551F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3491EB9B" w14:textId="77777777" w:rsidR="0001551F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5D08764B" w14:textId="77777777" w:rsidR="0001551F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01551F" w14:paraId="7D597154" w14:textId="77777777" w:rsidTr="007F1A2C">
        <w:tc>
          <w:tcPr>
            <w:tcW w:w="1242" w:type="dxa"/>
          </w:tcPr>
          <w:p w14:paraId="5D61631E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7C2453DB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18B1F039" w14:textId="07B757F0" w:rsidR="0001551F" w:rsidRPr="00BE6A20" w:rsidRDefault="0001551F" w:rsidP="007F1A2C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</w:t>
            </w:r>
            <w:r w:rsidR="005E3829">
              <w:rPr>
                <w:bCs/>
              </w:rPr>
              <w:t>деревня 56 Пикет</w:t>
            </w:r>
          </w:p>
        </w:tc>
      </w:tr>
      <w:tr w:rsidR="0001551F" w14:paraId="4D726183" w14:textId="77777777" w:rsidTr="007F1A2C">
        <w:tc>
          <w:tcPr>
            <w:tcW w:w="1242" w:type="dxa"/>
          </w:tcPr>
          <w:p w14:paraId="6B5D8D50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7F03222E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3643431C" w14:textId="1DFFE082" w:rsidR="0001551F" w:rsidRPr="001A5DED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206838 </w:t>
            </w:r>
            <w:r w:rsidR="0001551F">
              <w:rPr>
                <w:bCs/>
              </w:rPr>
              <w:t>м</w:t>
            </w:r>
            <w:r w:rsidR="0001551F">
              <w:rPr>
                <w:bCs/>
                <w:vertAlign w:val="superscript"/>
              </w:rPr>
              <w:t>2</w:t>
            </w:r>
          </w:p>
        </w:tc>
      </w:tr>
      <w:tr w:rsidR="0001551F" w14:paraId="05DC85C5" w14:textId="77777777" w:rsidTr="007F1A2C">
        <w:tc>
          <w:tcPr>
            <w:tcW w:w="1242" w:type="dxa"/>
          </w:tcPr>
          <w:p w14:paraId="3813BE59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687A3B6A" w14:textId="77777777" w:rsidR="0001551F" w:rsidRPr="00BE6A20" w:rsidRDefault="0001551F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34463E9B" w14:textId="77777777" w:rsidR="0001551F" w:rsidRPr="001207BD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526F2703" w14:textId="77777777" w:rsidR="005E3829" w:rsidRDefault="005E3829" w:rsidP="005E3829">
      <w:pPr>
        <w:tabs>
          <w:tab w:val="left" w:pos="284"/>
        </w:tabs>
        <w:spacing w:before="113"/>
        <w:ind w:right="140" w:firstLine="0"/>
        <w:rPr>
          <w:b/>
          <w:bCs/>
        </w:rPr>
      </w:pPr>
    </w:p>
    <w:p w14:paraId="2026B744" w14:textId="77777777" w:rsidR="0001551F" w:rsidRPr="006C1E8D" w:rsidRDefault="0001551F" w:rsidP="0001551F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6C1E8D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01551F" w14:paraId="393DE586" w14:textId="77777777" w:rsidTr="007F1A2C">
        <w:tc>
          <w:tcPr>
            <w:tcW w:w="10426" w:type="dxa"/>
            <w:gridSpan w:val="6"/>
          </w:tcPr>
          <w:p w14:paraId="08517D3B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01551F" w14:paraId="5793A8CF" w14:textId="77777777" w:rsidTr="007F1A2C">
        <w:tc>
          <w:tcPr>
            <w:tcW w:w="10426" w:type="dxa"/>
            <w:gridSpan w:val="6"/>
          </w:tcPr>
          <w:p w14:paraId="169B1C26" w14:textId="77777777" w:rsidR="0001551F" w:rsidRPr="00A214AF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01551F" w14:paraId="712548A5" w14:textId="77777777" w:rsidTr="007F1A2C">
        <w:tc>
          <w:tcPr>
            <w:tcW w:w="1701" w:type="dxa"/>
            <w:vMerge w:val="restart"/>
          </w:tcPr>
          <w:p w14:paraId="56BFE038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1A09A813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7F81B1AC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Метод определения координат характерной точки</w:t>
            </w:r>
          </w:p>
        </w:tc>
        <w:tc>
          <w:tcPr>
            <w:tcW w:w="1814" w:type="dxa"/>
            <w:vMerge w:val="restart"/>
          </w:tcPr>
          <w:p w14:paraId="2D8A0C58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Средняя квадратичная погрешность 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2408655C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Описание обозначения точки на местности (при наличии)</w:t>
            </w:r>
          </w:p>
        </w:tc>
      </w:tr>
      <w:tr w:rsidR="0001551F" w14:paraId="596953CD" w14:textId="77777777" w:rsidTr="007F1A2C">
        <w:tc>
          <w:tcPr>
            <w:tcW w:w="1701" w:type="dxa"/>
            <w:vMerge/>
          </w:tcPr>
          <w:p w14:paraId="3E60D40F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23B40F81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4DC3895A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61791217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7CB7F8BC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38CE3238" w14:textId="77777777" w:rsidR="0001551F" w:rsidRPr="00BB7198" w:rsidRDefault="0001551F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01551F" w14:paraId="16BBF356" w14:textId="77777777" w:rsidTr="007F1A2C">
        <w:trPr>
          <w:trHeight w:val="359"/>
        </w:trPr>
        <w:tc>
          <w:tcPr>
            <w:tcW w:w="1701" w:type="dxa"/>
          </w:tcPr>
          <w:p w14:paraId="38C0C7EC" w14:textId="77777777" w:rsidR="0001551F" w:rsidRPr="00433841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1</w:t>
            </w:r>
          </w:p>
        </w:tc>
        <w:tc>
          <w:tcPr>
            <w:tcW w:w="1560" w:type="dxa"/>
          </w:tcPr>
          <w:p w14:paraId="56C28A84" w14:textId="77777777" w:rsidR="0001551F" w:rsidRPr="00433841" w:rsidRDefault="0001551F" w:rsidP="007F1A2C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0048C55F" w14:textId="77777777" w:rsidR="0001551F" w:rsidRPr="00433841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02C871B5" w14:textId="77777777" w:rsidR="0001551F" w:rsidRPr="00433841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5EBED5F7" w14:textId="77777777" w:rsidR="0001551F" w:rsidRPr="00433841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5A234932" w14:textId="77777777" w:rsidR="0001551F" w:rsidRPr="00433841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01551F" w14:paraId="3A4BE893" w14:textId="77777777" w:rsidTr="007F1A2C">
        <w:tc>
          <w:tcPr>
            <w:tcW w:w="1701" w:type="dxa"/>
          </w:tcPr>
          <w:p w14:paraId="4372DA7F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28351314" w14:textId="6291DF49" w:rsidR="0001551F" w:rsidRPr="007643E8" w:rsidRDefault="005E3829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6258345.67</w:t>
            </w:r>
          </w:p>
        </w:tc>
        <w:tc>
          <w:tcPr>
            <w:tcW w:w="1510" w:type="dxa"/>
          </w:tcPr>
          <w:p w14:paraId="1729B10C" w14:textId="7230D0BA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2304026.79</w:t>
            </w:r>
          </w:p>
        </w:tc>
        <w:tc>
          <w:tcPr>
            <w:tcW w:w="2317" w:type="dxa"/>
          </w:tcPr>
          <w:p w14:paraId="3579D77A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E4C2D0D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B691B5E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36BC4FCB" w14:textId="77777777" w:rsidTr="007F1A2C">
        <w:tc>
          <w:tcPr>
            <w:tcW w:w="1701" w:type="dxa"/>
          </w:tcPr>
          <w:p w14:paraId="0D2619F6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60" w:type="dxa"/>
          </w:tcPr>
          <w:p w14:paraId="09BE9B95" w14:textId="4981C439" w:rsidR="0001551F" w:rsidRPr="007643E8" w:rsidRDefault="005E3829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6257762.93</w:t>
            </w:r>
          </w:p>
        </w:tc>
        <w:tc>
          <w:tcPr>
            <w:tcW w:w="1510" w:type="dxa"/>
          </w:tcPr>
          <w:p w14:paraId="706352DB" w14:textId="6D2043BE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2304006.09</w:t>
            </w:r>
          </w:p>
        </w:tc>
        <w:tc>
          <w:tcPr>
            <w:tcW w:w="2317" w:type="dxa"/>
          </w:tcPr>
          <w:p w14:paraId="2D6E9073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5A84D0B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4A05A7E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44FA9E42" w14:textId="77777777" w:rsidTr="007F1A2C">
        <w:tc>
          <w:tcPr>
            <w:tcW w:w="1701" w:type="dxa"/>
          </w:tcPr>
          <w:p w14:paraId="714DE52D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545DE5A9" w14:textId="5E3500AB" w:rsidR="0001551F" w:rsidRPr="007643E8" w:rsidRDefault="005E3829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6257782.25</w:t>
            </w:r>
          </w:p>
        </w:tc>
        <w:tc>
          <w:tcPr>
            <w:tcW w:w="1510" w:type="dxa"/>
          </w:tcPr>
          <w:p w14:paraId="3140570B" w14:textId="1A9DD8C9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2303593.06</w:t>
            </w:r>
          </w:p>
        </w:tc>
        <w:tc>
          <w:tcPr>
            <w:tcW w:w="2317" w:type="dxa"/>
          </w:tcPr>
          <w:p w14:paraId="0C5801E3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74D207B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4E3DF4E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7984A790" w14:textId="77777777" w:rsidTr="007F1A2C">
        <w:tc>
          <w:tcPr>
            <w:tcW w:w="1701" w:type="dxa"/>
          </w:tcPr>
          <w:p w14:paraId="5D962B88" w14:textId="77777777" w:rsidR="0001551F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560" w:type="dxa"/>
          </w:tcPr>
          <w:p w14:paraId="6510ED46" w14:textId="0B80E7B2" w:rsidR="0001551F" w:rsidRPr="007643E8" w:rsidRDefault="005E3829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6258067.06</w:t>
            </w:r>
          </w:p>
        </w:tc>
        <w:tc>
          <w:tcPr>
            <w:tcW w:w="1510" w:type="dxa"/>
          </w:tcPr>
          <w:p w14:paraId="556B93B5" w14:textId="7000A51A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2303601.83</w:t>
            </w:r>
          </w:p>
        </w:tc>
        <w:tc>
          <w:tcPr>
            <w:tcW w:w="2317" w:type="dxa"/>
          </w:tcPr>
          <w:p w14:paraId="1B0E7B92" w14:textId="77777777" w:rsidR="0001551F" w:rsidRDefault="0001551F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5A74A56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DDB84DB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0CB575AC" w14:textId="77777777" w:rsidTr="007F1A2C">
        <w:tc>
          <w:tcPr>
            <w:tcW w:w="1701" w:type="dxa"/>
          </w:tcPr>
          <w:p w14:paraId="711D2FA1" w14:textId="77777777" w:rsidR="0001551F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07B9181F" w14:textId="3E1351A8" w:rsidR="0001551F" w:rsidRPr="007643E8" w:rsidRDefault="005E3829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6258340.65</w:t>
            </w:r>
          </w:p>
        </w:tc>
        <w:tc>
          <w:tcPr>
            <w:tcW w:w="1510" w:type="dxa"/>
          </w:tcPr>
          <w:p w14:paraId="62DF0EA3" w14:textId="75016DD9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2303825.32</w:t>
            </w:r>
          </w:p>
        </w:tc>
        <w:tc>
          <w:tcPr>
            <w:tcW w:w="2317" w:type="dxa"/>
          </w:tcPr>
          <w:p w14:paraId="224177F5" w14:textId="77777777" w:rsidR="0001551F" w:rsidRDefault="0001551F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4A3A554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50A719D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01551F" w14:paraId="301890C9" w14:textId="77777777" w:rsidTr="007F1A2C">
        <w:tc>
          <w:tcPr>
            <w:tcW w:w="1701" w:type="dxa"/>
          </w:tcPr>
          <w:p w14:paraId="286FEE99" w14:textId="177F6B60" w:rsidR="0001551F" w:rsidRDefault="00AA202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69213660" w14:textId="679BE7CD" w:rsidR="0001551F" w:rsidRPr="007643E8" w:rsidRDefault="005E3829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6258345.67</w:t>
            </w:r>
          </w:p>
        </w:tc>
        <w:tc>
          <w:tcPr>
            <w:tcW w:w="1510" w:type="dxa"/>
          </w:tcPr>
          <w:p w14:paraId="3A2FF610" w14:textId="64AC1550" w:rsidR="0001551F" w:rsidRPr="007643E8" w:rsidRDefault="005E3829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5E3829">
              <w:rPr>
                <w:rFonts w:cs="Times New Roman"/>
                <w:iCs/>
              </w:rPr>
              <w:t>2304026.79</w:t>
            </w:r>
          </w:p>
        </w:tc>
        <w:tc>
          <w:tcPr>
            <w:tcW w:w="2317" w:type="dxa"/>
          </w:tcPr>
          <w:p w14:paraId="5CFFA0F2" w14:textId="77777777" w:rsidR="0001551F" w:rsidRDefault="0001551F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5CE5BA6" w14:textId="77777777" w:rsidR="0001551F" w:rsidRPr="00BB7198" w:rsidRDefault="0001551F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89ED32F" w14:textId="77777777" w:rsidR="0001551F" w:rsidRPr="00BB7198" w:rsidRDefault="0001551F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442E212A" w14:textId="77777777" w:rsidR="002575EC" w:rsidRDefault="002575EC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6AD8A4C0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58B571D7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19236B9C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ABA218E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7A7D2933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46B8840" w14:textId="1B6BD92C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4E299DDC" w14:textId="77777777" w:rsidR="0007547A" w:rsidRDefault="0007547A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53F5031" w14:textId="77777777" w:rsidR="0007547A" w:rsidRDefault="0007547A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2D99DC30" w14:textId="77777777" w:rsidR="0007547A" w:rsidRDefault="0007547A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CB48C73" w14:textId="7ECFAF5F" w:rsidR="005E3829" w:rsidRDefault="005E3829" w:rsidP="009105E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д. </w:t>
      </w:r>
      <w:r w:rsidR="009105E8">
        <w:rPr>
          <w:b/>
          <w:sz w:val="30"/>
          <w:szCs w:val="30"/>
        </w:rPr>
        <w:t>Взвоз</w:t>
      </w:r>
    </w:p>
    <w:p w14:paraId="0087C12F" w14:textId="77777777" w:rsidR="009105E8" w:rsidRDefault="009105E8" w:rsidP="005E3829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057CD599" w14:textId="0AB7D0F0" w:rsidR="005E3829" w:rsidRDefault="009105E8" w:rsidP="009105E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05949D3A" wp14:editId="3D4D972D">
            <wp:extent cx="2590800" cy="4588871"/>
            <wp:effectExtent l="0" t="0" r="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377" cy="4632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3580" w14:textId="77777777" w:rsidR="0007547A" w:rsidRDefault="0007547A" w:rsidP="009105E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</w:p>
    <w:p w14:paraId="211AFC71" w14:textId="77777777" w:rsidR="005E3829" w:rsidRDefault="005E3829" w:rsidP="005E3829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5E3829" w14:paraId="4575ED45" w14:textId="77777777" w:rsidTr="007F1A2C">
        <w:tc>
          <w:tcPr>
            <w:tcW w:w="1242" w:type="dxa"/>
          </w:tcPr>
          <w:p w14:paraId="235334D3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4A1E37DA" w14:textId="77777777" w:rsidR="005E3829" w:rsidRPr="00BE6A20" w:rsidRDefault="005E3829" w:rsidP="007F1A2C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04517EB1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5E3829" w14:paraId="6EC36505" w14:textId="77777777" w:rsidTr="007F1A2C">
        <w:trPr>
          <w:trHeight w:val="414"/>
        </w:trPr>
        <w:tc>
          <w:tcPr>
            <w:tcW w:w="1242" w:type="dxa"/>
          </w:tcPr>
          <w:p w14:paraId="581C46E8" w14:textId="77777777" w:rsidR="005E3829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4FD92020" w14:textId="77777777" w:rsidR="005E3829" w:rsidRDefault="005E3829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57B25067" w14:textId="77777777" w:rsidR="005E3829" w:rsidRDefault="005E3829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E3829" w14:paraId="1EE43A68" w14:textId="77777777" w:rsidTr="007F1A2C">
        <w:tc>
          <w:tcPr>
            <w:tcW w:w="1242" w:type="dxa"/>
          </w:tcPr>
          <w:p w14:paraId="59075658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09884C9B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4CEF9998" w14:textId="37613E86" w:rsidR="005E3829" w:rsidRPr="00BE6A20" w:rsidRDefault="005E3829" w:rsidP="007F1A2C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деревня </w:t>
            </w:r>
            <w:r w:rsidR="009105E8">
              <w:rPr>
                <w:bCs/>
              </w:rPr>
              <w:t>Взвоз</w:t>
            </w:r>
          </w:p>
        </w:tc>
      </w:tr>
      <w:tr w:rsidR="005E3829" w14:paraId="5C354558" w14:textId="77777777" w:rsidTr="007F1A2C">
        <w:tc>
          <w:tcPr>
            <w:tcW w:w="1242" w:type="dxa"/>
          </w:tcPr>
          <w:p w14:paraId="34A1679F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2F110F50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3C852DA7" w14:textId="6B118E3D" w:rsidR="005E3829" w:rsidRPr="001A5DED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>164331</w:t>
            </w:r>
            <w:r w:rsidR="005E3829">
              <w:rPr>
                <w:bCs/>
              </w:rPr>
              <w:t>м</w:t>
            </w:r>
            <w:r w:rsidR="005E3829">
              <w:rPr>
                <w:bCs/>
                <w:vertAlign w:val="superscript"/>
              </w:rPr>
              <w:t>2</w:t>
            </w:r>
          </w:p>
        </w:tc>
      </w:tr>
      <w:tr w:rsidR="005E3829" w14:paraId="0A709321" w14:textId="77777777" w:rsidTr="007F1A2C">
        <w:tc>
          <w:tcPr>
            <w:tcW w:w="1242" w:type="dxa"/>
          </w:tcPr>
          <w:p w14:paraId="02B22D78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088708AC" w14:textId="77777777" w:rsidR="005E3829" w:rsidRPr="00BE6A20" w:rsidRDefault="005E3829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3F646B2E" w14:textId="77777777" w:rsidR="005E3829" w:rsidRPr="001207BD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0BBEF998" w14:textId="77777777" w:rsidR="005E3829" w:rsidRDefault="005E3829" w:rsidP="005E3829">
      <w:pPr>
        <w:tabs>
          <w:tab w:val="left" w:pos="284"/>
        </w:tabs>
        <w:spacing w:before="113"/>
        <w:ind w:right="140" w:firstLine="0"/>
        <w:rPr>
          <w:b/>
          <w:bCs/>
        </w:rPr>
      </w:pPr>
      <w:bookmarkStart w:id="1" w:name="_GoBack"/>
      <w:bookmarkEnd w:id="1"/>
    </w:p>
    <w:p w14:paraId="3879F970" w14:textId="77777777" w:rsidR="005E3829" w:rsidRPr="006C1E8D" w:rsidRDefault="005E3829" w:rsidP="005E3829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6C1E8D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5E3829" w14:paraId="0317EF6C" w14:textId="77777777" w:rsidTr="007F1A2C">
        <w:tc>
          <w:tcPr>
            <w:tcW w:w="10426" w:type="dxa"/>
            <w:gridSpan w:val="6"/>
          </w:tcPr>
          <w:p w14:paraId="3A630086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5E3829" w14:paraId="283EFAFE" w14:textId="77777777" w:rsidTr="007F1A2C">
        <w:tc>
          <w:tcPr>
            <w:tcW w:w="10426" w:type="dxa"/>
            <w:gridSpan w:val="6"/>
          </w:tcPr>
          <w:p w14:paraId="4848B470" w14:textId="77777777" w:rsidR="005E3829" w:rsidRPr="00A214AF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5E3829" w14:paraId="0F91FFEC" w14:textId="77777777" w:rsidTr="007F1A2C">
        <w:tc>
          <w:tcPr>
            <w:tcW w:w="1701" w:type="dxa"/>
            <w:vMerge w:val="restart"/>
          </w:tcPr>
          <w:p w14:paraId="132FA5A3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25F21D02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544F9172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 xml:space="preserve">Метод определения координат </w:t>
            </w:r>
            <w:r>
              <w:rPr>
                <w:iCs/>
              </w:rPr>
              <w:lastRenderedPageBreak/>
              <w:t>характерной точки</w:t>
            </w:r>
          </w:p>
        </w:tc>
        <w:tc>
          <w:tcPr>
            <w:tcW w:w="1814" w:type="dxa"/>
            <w:vMerge w:val="restart"/>
          </w:tcPr>
          <w:p w14:paraId="0B8B9357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 xml:space="preserve">Средняя квадратичная погрешность </w:t>
            </w:r>
            <w:r>
              <w:rPr>
                <w:iCs/>
              </w:rPr>
              <w:lastRenderedPageBreak/>
              <w:t>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04A02AAE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 xml:space="preserve">Описание обозначения точки </w:t>
            </w:r>
            <w:r>
              <w:rPr>
                <w:iCs/>
              </w:rPr>
              <w:lastRenderedPageBreak/>
              <w:t>на местности (при наличии)</w:t>
            </w:r>
          </w:p>
        </w:tc>
      </w:tr>
      <w:tr w:rsidR="005E3829" w14:paraId="6B720BB5" w14:textId="77777777" w:rsidTr="007F1A2C">
        <w:tc>
          <w:tcPr>
            <w:tcW w:w="1701" w:type="dxa"/>
            <w:vMerge/>
          </w:tcPr>
          <w:p w14:paraId="6F13C8BD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6508E9DA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22003F51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7E89C836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06D2ABE4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5B190F6F" w14:textId="77777777" w:rsidR="005E3829" w:rsidRPr="00BB7198" w:rsidRDefault="005E3829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5E3829" w14:paraId="0F17CA5B" w14:textId="77777777" w:rsidTr="007F1A2C">
        <w:trPr>
          <w:trHeight w:val="359"/>
        </w:trPr>
        <w:tc>
          <w:tcPr>
            <w:tcW w:w="1701" w:type="dxa"/>
          </w:tcPr>
          <w:p w14:paraId="11381EA9" w14:textId="77777777" w:rsidR="005E3829" w:rsidRPr="00433841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lastRenderedPageBreak/>
              <w:t>1</w:t>
            </w:r>
          </w:p>
        </w:tc>
        <w:tc>
          <w:tcPr>
            <w:tcW w:w="1560" w:type="dxa"/>
          </w:tcPr>
          <w:p w14:paraId="30FCEF45" w14:textId="77777777" w:rsidR="005E3829" w:rsidRPr="00433841" w:rsidRDefault="005E3829" w:rsidP="007F1A2C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7273F48B" w14:textId="77777777" w:rsidR="005E3829" w:rsidRPr="00433841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65796777" w14:textId="77777777" w:rsidR="005E3829" w:rsidRPr="00433841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7D831A84" w14:textId="77777777" w:rsidR="005E3829" w:rsidRPr="00433841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299D3570" w14:textId="77777777" w:rsidR="005E3829" w:rsidRPr="00433841" w:rsidRDefault="005E3829" w:rsidP="007F1A2C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5E3829" w14:paraId="54098A51" w14:textId="77777777" w:rsidTr="007F1A2C">
        <w:tc>
          <w:tcPr>
            <w:tcW w:w="1701" w:type="dxa"/>
          </w:tcPr>
          <w:p w14:paraId="1EBAAF2C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7ADEE19B" w14:textId="1FA38AC0" w:rsidR="005E3829" w:rsidRPr="007643E8" w:rsidRDefault="009105E8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6255218.02</w:t>
            </w:r>
          </w:p>
        </w:tc>
        <w:tc>
          <w:tcPr>
            <w:tcW w:w="1510" w:type="dxa"/>
          </w:tcPr>
          <w:p w14:paraId="5381E11B" w14:textId="5EE844E1" w:rsidR="005E3829" w:rsidRPr="007643E8" w:rsidRDefault="009105E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2296941.59</w:t>
            </w:r>
          </w:p>
        </w:tc>
        <w:tc>
          <w:tcPr>
            <w:tcW w:w="2317" w:type="dxa"/>
          </w:tcPr>
          <w:p w14:paraId="38A5B4EE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81AEC6C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BECBC88" w14:textId="77777777" w:rsidR="005E3829" w:rsidRPr="00BB7198" w:rsidRDefault="005E3829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5E3829" w14:paraId="6B77686B" w14:textId="77777777" w:rsidTr="007F1A2C">
        <w:tc>
          <w:tcPr>
            <w:tcW w:w="1701" w:type="dxa"/>
          </w:tcPr>
          <w:p w14:paraId="0D0C2842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60" w:type="dxa"/>
          </w:tcPr>
          <w:p w14:paraId="267135DC" w14:textId="2CE7006A" w:rsidR="005E3829" w:rsidRPr="007643E8" w:rsidRDefault="009105E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6255203.31</w:t>
            </w:r>
          </w:p>
        </w:tc>
        <w:tc>
          <w:tcPr>
            <w:tcW w:w="1510" w:type="dxa"/>
          </w:tcPr>
          <w:p w14:paraId="602BF024" w14:textId="646FDB61" w:rsidR="005E3829" w:rsidRPr="007643E8" w:rsidRDefault="009105E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2296962.58</w:t>
            </w:r>
          </w:p>
        </w:tc>
        <w:tc>
          <w:tcPr>
            <w:tcW w:w="2317" w:type="dxa"/>
          </w:tcPr>
          <w:p w14:paraId="10A89043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DB3257F" w14:textId="77777777" w:rsidR="005E3829" w:rsidRPr="00BB7198" w:rsidRDefault="005E3829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CB233BB" w14:textId="77777777" w:rsidR="005E3829" w:rsidRPr="00BB7198" w:rsidRDefault="005E3829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E11FBD8" w14:textId="77777777" w:rsidTr="007F1A2C">
        <w:tc>
          <w:tcPr>
            <w:tcW w:w="1701" w:type="dxa"/>
          </w:tcPr>
          <w:p w14:paraId="5EEDC8C1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633B85ED" w14:textId="027B8EE8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6255195.36</w:t>
            </w:r>
          </w:p>
        </w:tc>
        <w:tc>
          <w:tcPr>
            <w:tcW w:w="1510" w:type="dxa"/>
          </w:tcPr>
          <w:p w14:paraId="7D8DD1ED" w14:textId="6AB4A89E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2296973.59</w:t>
            </w:r>
          </w:p>
        </w:tc>
        <w:tc>
          <w:tcPr>
            <w:tcW w:w="2317" w:type="dxa"/>
          </w:tcPr>
          <w:p w14:paraId="44BB6277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3BD4253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EA654D9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EAF3CA1" w14:textId="77777777" w:rsidTr="007F1A2C">
        <w:tc>
          <w:tcPr>
            <w:tcW w:w="1701" w:type="dxa"/>
          </w:tcPr>
          <w:p w14:paraId="12F786C8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560" w:type="dxa"/>
          </w:tcPr>
          <w:p w14:paraId="3CFA5D21" w14:textId="25D3472B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6255159.54</w:t>
            </w:r>
          </w:p>
        </w:tc>
        <w:tc>
          <w:tcPr>
            <w:tcW w:w="1510" w:type="dxa"/>
          </w:tcPr>
          <w:p w14:paraId="6BD396D9" w14:textId="2784636D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2296973.81</w:t>
            </w:r>
          </w:p>
        </w:tc>
        <w:tc>
          <w:tcPr>
            <w:tcW w:w="2317" w:type="dxa"/>
          </w:tcPr>
          <w:p w14:paraId="2F4EF732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36E1674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1601916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26FF208" w14:textId="77777777" w:rsidTr="007F1A2C">
        <w:tc>
          <w:tcPr>
            <w:tcW w:w="1701" w:type="dxa"/>
          </w:tcPr>
          <w:p w14:paraId="33B5CBF3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605DEC7D" w14:textId="71B0CB27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6255149.45</w:t>
            </w:r>
          </w:p>
        </w:tc>
        <w:tc>
          <w:tcPr>
            <w:tcW w:w="1510" w:type="dxa"/>
          </w:tcPr>
          <w:p w14:paraId="0E464EA1" w14:textId="2EB7F04F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2296979.19</w:t>
            </w:r>
          </w:p>
        </w:tc>
        <w:tc>
          <w:tcPr>
            <w:tcW w:w="2317" w:type="dxa"/>
          </w:tcPr>
          <w:p w14:paraId="3A433A73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0261DF3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157DAC2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733B666" w14:textId="77777777" w:rsidTr="007F1A2C">
        <w:tc>
          <w:tcPr>
            <w:tcW w:w="1701" w:type="dxa"/>
          </w:tcPr>
          <w:p w14:paraId="4BA50787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560" w:type="dxa"/>
          </w:tcPr>
          <w:p w14:paraId="151EB22B" w14:textId="7BF9C5F2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6255147.93</w:t>
            </w:r>
          </w:p>
        </w:tc>
        <w:tc>
          <w:tcPr>
            <w:tcW w:w="1510" w:type="dxa"/>
          </w:tcPr>
          <w:p w14:paraId="55A5D338" w14:textId="1ECD811F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2296993.98</w:t>
            </w:r>
          </w:p>
        </w:tc>
        <w:tc>
          <w:tcPr>
            <w:tcW w:w="2317" w:type="dxa"/>
          </w:tcPr>
          <w:p w14:paraId="55A4DCA4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0B15C7E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F360A3E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3418866" w14:textId="77777777" w:rsidTr="007F1A2C">
        <w:tc>
          <w:tcPr>
            <w:tcW w:w="1701" w:type="dxa"/>
          </w:tcPr>
          <w:p w14:paraId="15E96B02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560" w:type="dxa"/>
          </w:tcPr>
          <w:p w14:paraId="36BADA42" w14:textId="06593DAE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6255074.80</w:t>
            </w:r>
          </w:p>
        </w:tc>
        <w:tc>
          <w:tcPr>
            <w:tcW w:w="1510" w:type="dxa"/>
          </w:tcPr>
          <w:p w14:paraId="3953E819" w14:textId="52D7CF41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2297018.94</w:t>
            </w:r>
          </w:p>
        </w:tc>
        <w:tc>
          <w:tcPr>
            <w:tcW w:w="2317" w:type="dxa"/>
          </w:tcPr>
          <w:p w14:paraId="62FBE3EB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4638A3B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9BAEDCD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77F1D66" w14:textId="77777777" w:rsidTr="007F1A2C">
        <w:tc>
          <w:tcPr>
            <w:tcW w:w="1701" w:type="dxa"/>
          </w:tcPr>
          <w:p w14:paraId="041A6A01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560" w:type="dxa"/>
          </w:tcPr>
          <w:p w14:paraId="04615DA5" w14:textId="19033866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6254962.42</w:t>
            </w:r>
          </w:p>
        </w:tc>
        <w:tc>
          <w:tcPr>
            <w:tcW w:w="1510" w:type="dxa"/>
          </w:tcPr>
          <w:p w14:paraId="26522CAB" w14:textId="3F14DC55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2297028.41</w:t>
            </w:r>
          </w:p>
        </w:tc>
        <w:tc>
          <w:tcPr>
            <w:tcW w:w="2317" w:type="dxa"/>
          </w:tcPr>
          <w:p w14:paraId="39886D5F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1D8B2DF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152FB4A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8C1EE1E" w14:textId="77777777" w:rsidTr="007F1A2C">
        <w:tc>
          <w:tcPr>
            <w:tcW w:w="1701" w:type="dxa"/>
          </w:tcPr>
          <w:p w14:paraId="4297B1E3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560" w:type="dxa"/>
          </w:tcPr>
          <w:p w14:paraId="50903784" w14:textId="6A027B03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6254916.68</w:t>
            </w:r>
          </w:p>
        </w:tc>
        <w:tc>
          <w:tcPr>
            <w:tcW w:w="1510" w:type="dxa"/>
          </w:tcPr>
          <w:p w14:paraId="47AEABED" w14:textId="0FB14564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2297057.79</w:t>
            </w:r>
          </w:p>
        </w:tc>
        <w:tc>
          <w:tcPr>
            <w:tcW w:w="2317" w:type="dxa"/>
          </w:tcPr>
          <w:p w14:paraId="13068F4C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DB4152C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09D2C87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352D7D0" w14:textId="77777777" w:rsidTr="007F1A2C">
        <w:tc>
          <w:tcPr>
            <w:tcW w:w="1701" w:type="dxa"/>
          </w:tcPr>
          <w:p w14:paraId="32D8BBC8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560" w:type="dxa"/>
          </w:tcPr>
          <w:p w14:paraId="3FA8C68E" w14:textId="41F41E42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6254877.91</w:t>
            </w:r>
          </w:p>
        </w:tc>
        <w:tc>
          <w:tcPr>
            <w:tcW w:w="1510" w:type="dxa"/>
          </w:tcPr>
          <w:p w14:paraId="48D5FE14" w14:textId="06AAD48F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2297102.45</w:t>
            </w:r>
          </w:p>
        </w:tc>
        <w:tc>
          <w:tcPr>
            <w:tcW w:w="2317" w:type="dxa"/>
          </w:tcPr>
          <w:p w14:paraId="5481282C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9EEF0D4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E99F4D7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88C197F" w14:textId="77777777" w:rsidTr="007F1A2C">
        <w:tc>
          <w:tcPr>
            <w:tcW w:w="1701" w:type="dxa"/>
          </w:tcPr>
          <w:p w14:paraId="2C2E1C22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560" w:type="dxa"/>
          </w:tcPr>
          <w:p w14:paraId="7FFA0875" w14:textId="35AAAD7B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6254563.31</w:t>
            </w:r>
          </w:p>
        </w:tc>
        <w:tc>
          <w:tcPr>
            <w:tcW w:w="1510" w:type="dxa"/>
          </w:tcPr>
          <w:p w14:paraId="362374FA" w14:textId="3DB20FCD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2297171.60</w:t>
            </w:r>
          </w:p>
        </w:tc>
        <w:tc>
          <w:tcPr>
            <w:tcW w:w="2317" w:type="dxa"/>
          </w:tcPr>
          <w:p w14:paraId="094B7A0F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F963FC2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218B2B2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51A7AE8" w14:textId="77777777" w:rsidTr="007F1A2C">
        <w:tc>
          <w:tcPr>
            <w:tcW w:w="1701" w:type="dxa"/>
          </w:tcPr>
          <w:p w14:paraId="31BB1E3D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560" w:type="dxa"/>
          </w:tcPr>
          <w:p w14:paraId="7283E2CC" w14:textId="5005F914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6254529.73</w:t>
            </w:r>
          </w:p>
        </w:tc>
        <w:tc>
          <w:tcPr>
            <w:tcW w:w="1510" w:type="dxa"/>
          </w:tcPr>
          <w:p w14:paraId="48A0A7BE" w14:textId="54716431" w:rsidR="009105E8" w:rsidRPr="007643E8" w:rsidRDefault="009105E8" w:rsidP="009105E8">
            <w:pPr>
              <w:pStyle w:val="ae"/>
              <w:tabs>
                <w:tab w:val="left" w:pos="954"/>
              </w:tabs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2297136.8516</w:t>
            </w:r>
          </w:p>
        </w:tc>
        <w:tc>
          <w:tcPr>
            <w:tcW w:w="2317" w:type="dxa"/>
          </w:tcPr>
          <w:p w14:paraId="564FF2C6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4216C19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13CD094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DF3BC93" w14:textId="77777777" w:rsidTr="007F1A2C">
        <w:tc>
          <w:tcPr>
            <w:tcW w:w="1701" w:type="dxa"/>
          </w:tcPr>
          <w:p w14:paraId="53E9F883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560" w:type="dxa"/>
          </w:tcPr>
          <w:p w14:paraId="51EF9873" w14:textId="4EC7B0E5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6254530.19</w:t>
            </w:r>
          </w:p>
        </w:tc>
        <w:tc>
          <w:tcPr>
            <w:tcW w:w="1510" w:type="dxa"/>
          </w:tcPr>
          <w:p w14:paraId="6FB84BF7" w14:textId="41220D3F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2297110.03</w:t>
            </w:r>
          </w:p>
        </w:tc>
        <w:tc>
          <w:tcPr>
            <w:tcW w:w="2317" w:type="dxa"/>
          </w:tcPr>
          <w:p w14:paraId="0C473AEB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3AC0A56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A154B3A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571089D" w14:textId="77777777" w:rsidTr="007F1A2C">
        <w:tc>
          <w:tcPr>
            <w:tcW w:w="1701" w:type="dxa"/>
          </w:tcPr>
          <w:p w14:paraId="4A961856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560" w:type="dxa"/>
          </w:tcPr>
          <w:p w14:paraId="7B307946" w14:textId="12601E30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6254561.83</w:t>
            </w:r>
          </w:p>
        </w:tc>
        <w:tc>
          <w:tcPr>
            <w:tcW w:w="1510" w:type="dxa"/>
          </w:tcPr>
          <w:p w14:paraId="0DA97110" w14:textId="526557C8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2297076.01</w:t>
            </w:r>
          </w:p>
        </w:tc>
        <w:tc>
          <w:tcPr>
            <w:tcW w:w="2317" w:type="dxa"/>
          </w:tcPr>
          <w:p w14:paraId="38632564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E9E381B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6DB484A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62E111D" w14:textId="77777777" w:rsidTr="007F1A2C">
        <w:tc>
          <w:tcPr>
            <w:tcW w:w="1701" w:type="dxa"/>
          </w:tcPr>
          <w:p w14:paraId="1C643EB0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560" w:type="dxa"/>
          </w:tcPr>
          <w:p w14:paraId="4CC59CA2" w14:textId="29B45222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6254519.00</w:t>
            </w:r>
          </w:p>
        </w:tc>
        <w:tc>
          <w:tcPr>
            <w:tcW w:w="1510" w:type="dxa"/>
          </w:tcPr>
          <w:p w14:paraId="5416E39E" w14:textId="2C0D311B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2297036.08</w:t>
            </w:r>
          </w:p>
        </w:tc>
        <w:tc>
          <w:tcPr>
            <w:tcW w:w="2317" w:type="dxa"/>
          </w:tcPr>
          <w:p w14:paraId="0D270C67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E138364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DA4611B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BAECF6C" w14:textId="77777777" w:rsidTr="007F1A2C">
        <w:tc>
          <w:tcPr>
            <w:tcW w:w="1701" w:type="dxa"/>
          </w:tcPr>
          <w:p w14:paraId="10536A3E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1560" w:type="dxa"/>
          </w:tcPr>
          <w:p w14:paraId="6B1F84CB" w14:textId="22CF6D16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6254472.30</w:t>
            </w:r>
          </w:p>
        </w:tc>
        <w:tc>
          <w:tcPr>
            <w:tcW w:w="1510" w:type="dxa"/>
          </w:tcPr>
          <w:p w14:paraId="33364965" w14:textId="4BD4DC2D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2296996.79</w:t>
            </w:r>
          </w:p>
        </w:tc>
        <w:tc>
          <w:tcPr>
            <w:tcW w:w="2317" w:type="dxa"/>
          </w:tcPr>
          <w:p w14:paraId="44AA8607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CE48851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64E7A18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04F5FFD" w14:textId="77777777" w:rsidTr="007F1A2C">
        <w:tc>
          <w:tcPr>
            <w:tcW w:w="1701" w:type="dxa"/>
          </w:tcPr>
          <w:p w14:paraId="0C5840DF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1560" w:type="dxa"/>
          </w:tcPr>
          <w:p w14:paraId="30BD6E4C" w14:textId="1C26795F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6254323.03</w:t>
            </w:r>
          </w:p>
        </w:tc>
        <w:tc>
          <w:tcPr>
            <w:tcW w:w="1510" w:type="dxa"/>
          </w:tcPr>
          <w:p w14:paraId="6E3D37CB" w14:textId="73051B36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2296871.96</w:t>
            </w:r>
          </w:p>
        </w:tc>
        <w:tc>
          <w:tcPr>
            <w:tcW w:w="2317" w:type="dxa"/>
          </w:tcPr>
          <w:p w14:paraId="3D924CF3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09ED6D4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8A4409B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04A19D6" w14:textId="77777777" w:rsidTr="007F1A2C">
        <w:tc>
          <w:tcPr>
            <w:tcW w:w="1701" w:type="dxa"/>
          </w:tcPr>
          <w:p w14:paraId="7022330A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1560" w:type="dxa"/>
          </w:tcPr>
          <w:p w14:paraId="6B0D076F" w14:textId="3C9AC899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6254359.12</w:t>
            </w:r>
          </w:p>
        </w:tc>
        <w:tc>
          <w:tcPr>
            <w:tcW w:w="1510" w:type="dxa"/>
          </w:tcPr>
          <w:p w14:paraId="6DE31074" w14:textId="5CD672ED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2296786.53</w:t>
            </w:r>
          </w:p>
        </w:tc>
        <w:tc>
          <w:tcPr>
            <w:tcW w:w="2317" w:type="dxa"/>
          </w:tcPr>
          <w:p w14:paraId="3AFB17F8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DD3593D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0135253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1E30AD2" w14:textId="77777777" w:rsidTr="007F1A2C">
        <w:tc>
          <w:tcPr>
            <w:tcW w:w="1701" w:type="dxa"/>
          </w:tcPr>
          <w:p w14:paraId="75CDFEDB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1560" w:type="dxa"/>
          </w:tcPr>
          <w:p w14:paraId="7AB708C6" w14:textId="5AE9477D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6254402.84</w:t>
            </w:r>
          </w:p>
        </w:tc>
        <w:tc>
          <w:tcPr>
            <w:tcW w:w="1510" w:type="dxa"/>
          </w:tcPr>
          <w:p w14:paraId="5AD87F73" w14:textId="06E66708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2296801.33</w:t>
            </w:r>
          </w:p>
        </w:tc>
        <w:tc>
          <w:tcPr>
            <w:tcW w:w="2317" w:type="dxa"/>
          </w:tcPr>
          <w:p w14:paraId="3E9E51CB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AB4AB9E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028A231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E7E2F93" w14:textId="77777777" w:rsidTr="007F1A2C">
        <w:tc>
          <w:tcPr>
            <w:tcW w:w="1701" w:type="dxa"/>
          </w:tcPr>
          <w:p w14:paraId="4E22C5AC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1560" w:type="dxa"/>
          </w:tcPr>
          <w:p w14:paraId="270637D8" w14:textId="3D23DC2D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6254417.47</w:t>
            </w:r>
          </w:p>
        </w:tc>
        <w:tc>
          <w:tcPr>
            <w:tcW w:w="1510" w:type="dxa"/>
          </w:tcPr>
          <w:p w14:paraId="34992393" w14:textId="4501B778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2296799.72</w:t>
            </w:r>
          </w:p>
        </w:tc>
        <w:tc>
          <w:tcPr>
            <w:tcW w:w="2317" w:type="dxa"/>
          </w:tcPr>
          <w:p w14:paraId="71F68A87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A2D4BDD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6C429A3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A14EBE2" w14:textId="77777777" w:rsidTr="007F1A2C">
        <w:tc>
          <w:tcPr>
            <w:tcW w:w="1701" w:type="dxa"/>
          </w:tcPr>
          <w:p w14:paraId="09F400AF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1560" w:type="dxa"/>
          </w:tcPr>
          <w:p w14:paraId="70CAEAB9" w14:textId="774D8301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6254479.06</w:t>
            </w:r>
          </w:p>
        </w:tc>
        <w:tc>
          <w:tcPr>
            <w:tcW w:w="1510" w:type="dxa"/>
          </w:tcPr>
          <w:p w14:paraId="339BC168" w14:textId="15A894F8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2296837.87</w:t>
            </w:r>
          </w:p>
        </w:tc>
        <w:tc>
          <w:tcPr>
            <w:tcW w:w="2317" w:type="dxa"/>
          </w:tcPr>
          <w:p w14:paraId="7957728B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AD22E71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C4C66E9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2C1F56B" w14:textId="77777777" w:rsidTr="007F1A2C">
        <w:tc>
          <w:tcPr>
            <w:tcW w:w="1701" w:type="dxa"/>
          </w:tcPr>
          <w:p w14:paraId="0FAA24E1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1560" w:type="dxa"/>
          </w:tcPr>
          <w:p w14:paraId="0D55953F" w14:textId="04627DF6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6254512.49</w:t>
            </w:r>
          </w:p>
        </w:tc>
        <w:tc>
          <w:tcPr>
            <w:tcW w:w="1510" w:type="dxa"/>
          </w:tcPr>
          <w:p w14:paraId="274B4CA2" w14:textId="62F485BF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9105E8">
              <w:rPr>
                <w:rFonts w:cs="Times New Roman"/>
                <w:color w:val="000000"/>
              </w:rPr>
              <w:t>2296831.92</w:t>
            </w:r>
          </w:p>
        </w:tc>
        <w:tc>
          <w:tcPr>
            <w:tcW w:w="2317" w:type="dxa"/>
          </w:tcPr>
          <w:p w14:paraId="0EC7A5EA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C34CB4A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067A216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B1650C6" w14:textId="77777777" w:rsidTr="007F1A2C">
        <w:tc>
          <w:tcPr>
            <w:tcW w:w="1701" w:type="dxa"/>
          </w:tcPr>
          <w:p w14:paraId="35F0D207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1560" w:type="dxa"/>
          </w:tcPr>
          <w:p w14:paraId="72B62D4F" w14:textId="43ACD3D0" w:rsidR="009105E8" w:rsidRPr="007643E8" w:rsidRDefault="009105E8" w:rsidP="009105E8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6254569.29</w:t>
            </w:r>
          </w:p>
        </w:tc>
        <w:tc>
          <w:tcPr>
            <w:tcW w:w="1510" w:type="dxa"/>
          </w:tcPr>
          <w:p w14:paraId="51F51693" w14:textId="30E84657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2296923.89</w:t>
            </w:r>
          </w:p>
        </w:tc>
        <w:tc>
          <w:tcPr>
            <w:tcW w:w="2317" w:type="dxa"/>
          </w:tcPr>
          <w:p w14:paraId="426FEE61" w14:textId="77777777" w:rsidR="009105E8" w:rsidRDefault="009105E8" w:rsidP="009105E8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B18C512" w14:textId="77777777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04D2877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AC1F082" w14:textId="77777777" w:rsidTr="007F1A2C">
        <w:tc>
          <w:tcPr>
            <w:tcW w:w="1701" w:type="dxa"/>
          </w:tcPr>
          <w:p w14:paraId="722572D9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560" w:type="dxa"/>
          </w:tcPr>
          <w:p w14:paraId="21B3F482" w14:textId="27FAD7FE" w:rsidR="009105E8" w:rsidRPr="007643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6254590.55</w:t>
            </w:r>
          </w:p>
        </w:tc>
        <w:tc>
          <w:tcPr>
            <w:tcW w:w="1510" w:type="dxa"/>
          </w:tcPr>
          <w:p w14:paraId="0FB7D481" w14:textId="4154D27B" w:rsidR="009105E8" w:rsidRPr="007643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2296910.94</w:t>
            </w:r>
          </w:p>
        </w:tc>
        <w:tc>
          <w:tcPr>
            <w:tcW w:w="2317" w:type="dxa"/>
          </w:tcPr>
          <w:p w14:paraId="1A6011F6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29DCD93" w14:textId="77777777" w:rsidR="009105E8" w:rsidRPr="00BB719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AE47DFC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078B113" w14:textId="77777777" w:rsidTr="007F1A2C">
        <w:tc>
          <w:tcPr>
            <w:tcW w:w="1701" w:type="dxa"/>
          </w:tcPr>
          <w:p w14:paraId="126626E0" w14:textId="06FCEA99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25</w:t>
            </w:r>
          </w:p>
        </w:tc>
        <w:tc>
          <w:tcPr>
            <w:tcW w:w="1560" w:type="dxa"/>
          </w:tcPr>
          <w:p w14:paraId="73EE13AC" w14:textId="0522E771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6254611.67</w:t>
            </w:r>
          </w:p>
        </w:tc>
        <w:tc>
          <w:tcPr>
            <w:tcW w:w="1510" w:type="dxa"/>
          </w:tcPr>
          <w:p w14:paraId="0F75A573" w14:textId="752701EF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2296952.29</w:t>
            </w:r>
          </w:p>
        </w:tc>
        <w:tc>
          <w:tcPr>
            <w:tcW w:w="2317" w:type="dxa"/>
          </w:tcPr>
          <w:p w14:paraId="2F58D8E9" w14:textId="4CDC3176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E863BF5" w14:textId="3662539C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EB7139F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7095E7A" w14:textId="77777777" w:rsidTr="007F1A2C">
        <w:tc>
          <w:tcPr>
            <w:tcW w:w="1701" w:type="dxa"/>
          </w:tcPr>
          <w:p w14:paraId="412DF88C" w14:textId="0BC38D8E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1560" w:type="dxa"/>
          </w:tcPr>
          <w:p w14:paraId="1BA4FA1D" w14:textId="7F50D7D1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6254753.05</w:t>
            </w:r>
          </w:p>
        </w:tc>
        <w:tc>
          <w:tcPr>
            <w:tcW w:w="1510" w:type="dxa"/>
          </w:tcPr>
          <w:p w14:paraId="231BE98D" w14:textId="3F3C779E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2296919.09</w:t>
            </w:r>
          </w:p>
        </w:tc>
        <w:tc>
          <w:tcPr>
            <w:tcW w:w="2317" w:type="dxa"/>
          </w:tcPr>
          <w:p w14:paraId="00DB96DA" w14:textId="26735215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336C765" w14:textId="3120C2CD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78C28E2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9098C63" w14:textId="77777777" w:rsidTr="007F1A2C">
        <w:tc>
          <w:tcPr>
            <w:tcW w:w="1701" w:type="dxa"/>
          </w:tcPr>
          <w:p w14:paraId="0D7A168F" w14:textId="532BFA60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1560" w:type="dxa"/>
          </w:tcPr>
          <w:p w14:paraId="1FC0342F" w14:textId="1CB39AED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6254784.34</w:t>
            </w:r>
          </w:p>
        </w:tc>
        <w:tc>
          <w:tcPr>
            <w:tcW w:w="1510" w:type="dxa"/>
          </w:tcPr>
          <w:p w14:paraId="2B9EA673" w14:textId="15A665BC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2296907.10</w:t>
            </w:r>
          </w:p>
        </w:tc>
        <w:tc>
          <w:tcPr>
            <w:tcW w:w="2317" w:type="dxa"/>
          </w:tcPr>
          <w:p w14:paraId="0064462C" w14:textId="28B0365F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1E4C8E6" w14:textId="0B22B0FC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0FBDAE6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463985A" w14:textId="77777777" w:rsidTr="007F1A2C">
        <w:tc>
          <w:tcPr>
            <w:tcW w:w="1701" w:type="dxa"/>
          </w:tcPr>
          <w:p w14:paraId="3E5B7BD8" w14:textId="4CDCF3D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1560" w:type="dxa"/>
          </w:tcPr>
          <w:p w14:paraId="56AAEB0E" w14:textId="2F5AF1FA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6254885.09</w:t>
            </w:r>
          </w:p>
        </w:tc>
        <w:tc>
          <w:tcPr>
            <w:tcW w:w="1510" w:type="dxa"/>
          </w:tcPr>
          <w:p w14:paraId="76084CE7" w14:textId="3F566D27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2296869.20</w:t>
            </w:r>
          </w:p>
        </w:tc>
        <w:tc>
          <w:tcPr>
            <w:tcW w:w="2317" w:type="dxa"/>
          </w:tcPr>
          <w:p w14:paraId="377B2B6F" w14:textId="5E2141AF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B3E225C" w14:textId="3CE1BDD3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9B8DF83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24D35D2" w14:textId="77777777" w:rsidTr="007F1A2C">
        <w:tc>
          <w:tcPr>
            <w:tcW w:w="1701" w:type="dxa"/>
          </w:tcPr>
          <w:p w14:paraId="2BD8A6E3" w14:textId="54FCCFDD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1560" w:type="dxa"/>
          </w:tcPr>
          <w:p w14:paraId="31872569" w14:textId="11EFB89E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6255013.97</w:t>
            </w:r>
          </w:p>
        </w:tc>
        <w:tc>
          <w:tcPr>
            <w:tcW w:w="1510" w:type="dxa"/>
          </w:tcPr>
          <w:p w14:paraId="28B309E8" w14:textId="7E7759CC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2296850.99</w:t>
            </w:r>
          </w:p>
        </w:tc>
        <w:tc>
          <w:tcPr>
            <w:tcW w:w="2317" w:type="dxa"/>
          </w:tcPr>
          <w:p w14:paraId="778FDE2C" w14:textId="6966E763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54B3678" w14:textId="2BC7BE5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175766F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368ED25" w14:textId="77777777" w:rsidTr="007F1A2C">
        <w:tc>
          <w:tcPr>
            <w:tcW w:w="1701" w:type="dxa"/>
          </w:tcPr>
          <w:p w14:paraId="4716ADA7" w14:textId="21D44F09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1560" w:type="dxa"/>
          </w:tcPr>
          <w:p w14:paraId="4C10BCE1" w14:textId="379A8531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6255213.57</w:t>
            </w:r>
          </w:p>
        </w:tc>
        <w:tc>
          <w:tcPr>
            <w:tcW w:w="1510" w:type="dxa"/>
          </w:tcPr>
          <w:p w14:paraId="392ADC14" w14:textId="6744A8CA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2296808.65</w:t>
            </w:r>
          </w:p>
        </w:tc>
        <w:tc>
          <w:tcPr>
            <w:tcW w:w="2317" w:type="dxa"/>
          </w:tcPr>
          <w:p w14:paraId="3C49CB06" w14:textId="0E316F7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5FE8443" w14:textId="198D2F73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024EB70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ADE3B66" w14:textId="77777777" w:rsidTr="007F1A2C">
        <w:tc>
          <w:tcPr>
            <w:tcW w:w="1701" w:type="dxa"/>
          </w:tcPr>
          <w:p w14:paraId="4B5E8CE4" w14:textId="464FD13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1560" w:type="dxa"/>
          </w:tcPr>
          <w:p w14:paraId="054FE89D" w14:textId="67504A3E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6255235.05</w:t>
            </w:r>
          </w:p>
        </w:tc>
        <w:tc>
          <w:tcPr>
            <w:tcW w:w="1510" w:type="dxa"/>
          </w:tcPr>
          <w:p w14:paraId="659B8415" w14:textId="756EA4C0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2296826.52</w:t>
            </w:r>
          </w:p>
        </w:tc>
        <w:tc>
          <w:tcPr>
            <w:tcW w:w="2317" w:type="dxa"/>
          </w:tcPr>
          <w:p w14:paraId="1A270A8C" w14:textId="4EB46DAA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6CC6C6E" w14:textId="7ADFE9D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B68B46B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0BF24F3" w14:textId="77777777" w:rsidTr="007F1A2C">
        <w:tc>
          <w:tcPr>
            <w:tcW w:w="1701" w:type="dxa"/>
          </w:tcPr>
          <w:p w14:paraId="0A997952" w14:textId="0902D75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1560" w:type="dxa"/>
          </w:tcPr>
          <w:p w14:paraId="3CCFFA48" w14:textId="56D94791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6255207.39</w:t>
            </w:r>
          </w:p>
        </w:tc>
        <w:tc>
          <w:tcPr>
            <w:tcW w:w="1510" w:type="dxa"/>
          </w:tcPr>
          <w:p w14:paraId="11C17E8A" w14:textId="75DEC71B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2296896.90</w:t>
            </w:r>
          </w:p>
        </w:tc>
        <w:tc>
          <w:tcPr>
            <w:tcW w:w="2317" w:type="dxa"/>
          </w:tcPr>
          <w:p w14:paraId="47203A91" w14:textId="34336935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A739CA0" w14:textId="3357D50B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04C78B3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03745BC" w14:textId="77777777" w:rsidTr="007F1A2C">
        <w:tc>
          <w:tcPr>
            <w:tcW w:w="1701" w:type="dxa"/>
          </w:tcPr>
          <w:p w14:paraId="0FF9416B" w14:textId="3F412845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1560" w:type="dxa"/>
          </w:tcPr>
          <w:p w14:paraId="684F5E1F" w14:textId="2E2D1FC9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6255172.23</w:t>
            </w:r>
          </w:p>
        </w:tc>
        <w:tc>
          <w:tcPr>
            <w:tcW w:w="1510" w:type="dxa"/>
          </w:tcPr>
          <w:p w14:paraId="47DABCC2" w14:textId="461C7D65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2296898.80</w:t>
            </w:r>
          </w:p>
        </w:tc>
        <w:tc>
          <w:tcPr>
            <w:tcW w:w="2317" w:type="dxa"/>
          </w:tcPr>
          <w:p w14:paraId="2D88474D" w14:textId="2A328200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024333B" w14:textId="6EB202D4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7CE4B9A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D2BB3AD" w14:textId="77777777" w:rsidTr="007F1A2C">
        <w:tc>
          <w:tcPr>
            <w:tcW w:w="1701" w:type="dxa"/>
          </w:tcPr>
          <w:p w14:paraId="137B21A1" w14:textId="0021B152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  <w:tc>
          <w:tcPr>
            <w:tcW w:w="1560" w:type="dxa"/>
          </w:tcPr>
          <w:p w14:paraId="75C5D95A" w14:textId="0D1B1666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6255168.96</w:t>
            </w:r>
          </w:p>
        </w:tc>
        <w:tc>
          <w:tcPr>
            <w:tcW w:w="1510" w:type="dxa"/>
          </w:tcPr>
          <w:p w14:paraId="423056EB" w14:textId="4F9FB8E8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2296918.43</w:t>
            </w:r>
          </w:p>
        </w:tc>
        <w:tc>
          <w:tcPr>
            <w:tcW w:w="2317" w:type="dxa"/>
          </w:tcPr>
          <w:p w14:paraId="53834DB6" w14:textId="0290F33C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F491EDF" w14:textId="0DCFF055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3325675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5646331" w14:textId="77777777" w:rsidTr="007F1A2C">
        <w:tc>
          <w:tcPr>
            <w:tcW w:w="1701" w:type="dxa"/>
          </w:tcPr>
          <w:p w14:paraId="3098C047" w14:textId="3A29635B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6F1521C2" w14:textId="50249A58" w:rsidR="009105E8" w:rsidRPr="009105E8" w:rsidRDefault="009105E8" w:rsidP="009105E8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6255218.02</w:t>
            </w:r>
          </w:p>
        </w:tc>
        <w:tc>
          <w:tcPr>
            <w:tcW w:w="1510" w:type="dxa"/>
          </w:tcPr>
          <w:p w14:paraId="18BCF1A3" w14:textId="297C686E" w:rsidR="009105E8" w:rsidRPr="009105E8" w:rsidRDefault="009105E8" w:rsidP="009105E8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9105E8">
              <w:rPr>
                <w:rFonts w:cs="Times New Roman"/>
                <w:iCs/>
              </w:rPr>
              <w:t>2296941.59</w:t>
            </w:r>
          </w:p>
        </w:tc>
        <w:tc>
          <w:tcPr>
            <w:tcW w:w="2317" w:type="dxa"/>
          </w:tcPr>
          <w:p w14:paraId="238EABE5" w14:textId="2A4D821E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3653414" w14:textId="7A858C71" w:rsidR="009105E8" w:rsidRDefault="009105E8" w:rsidP="009105E8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C8BAC78" w14:textId="77777777" w:rsidR="009105E8" w:rsidRPr="00BB7198" w:rsidRDefault="009105E8" w:rsidP="009105E8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38BB3461" w14:textId="77777777" w:rsidR="002575EC" w:rsidRDefault="002575EC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p w14:paraId="3FF3A652" w14:textId="72387E8D" w:rsidR="009105E8" w:rsidRDefault="009105E8" w:rsidP="00AA202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д. </w:t>
      </w:r>
      <w:r w:rsidR="00AA2028">
        <w:rPr>
          <w:b/>
          <w:sz w:val="30"/>
          <w:szCs w:val="30"/>
        </w:rPr>
        <w:t>Большое</w:t>
      </w:r>
    </w:p>
    <w:p w14:paraId="7C5BD2BE" w14:textId="77777777" w:rsidR="00AA2028" w:rsidRDefault="00AA2028" w:rsidP="00AA202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</w:p>
    <w:p w14:paraId="0140686B" w14:textId="12E2B6EC" w:rsidR="009105E8" w:rsidRDefault="00AA2028" w:rsidP="00AA2028">
      <w:pPr>
        <w:pStyle w:val="aa"/>
        <w:keepLines/>
        <w:spacing w:line="276" w:lineRule="auto"/>
        <w:ind w:left="0" w:firstLine="0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ru-RU"/>
        </w:rPr>
        <w:drawing>
          <wp:inline distT="0" distB="0" distL="0" distR="0" wp14:anchorId="749FBAEB" wp14:editId="455B9411">
            <wp:extent cx="5167697" cy="253538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120" cy="254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26F12" w14:textId="77777777" w:rsidR="009105E8" w:rsidRDefault="009105E8" w:rsidP="009105E8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>
        <w:rPr>
          <w:b/>
          <w:bCs/>
        </w:rPr>
        <w:t>Сведения об объекте</w:t>
      </w:r>
    </w:p>
    <w:tbl>
      <w:tblPr>
        <w:tblStyle w:val="af3"/>
        <w:tblW w:w="0" w:type="auto"/>
        <w:tblInd w:w="284" w:type="dxa"/>
        <w:tblLook w:val="04A0" w:firstRow="1" w:lastRow="0" w:firstColumn="1" w:lastColumn="0" w:noHBand="0" w:noVBand="1"/>
      </w:tblPr>
      <w:tblGrid>
        <w:gridCol w:w="1212"/>
        <w:gridCol w:w="3870"/>
        <w:gridCol w:w="4770"/>
      </w:tblGrid>
      <w:tr w:rsidR="009105E8" w14:paraId="4BFD2BB7" w14:textId="77777777" w:rsidTr="007F1A2C">
        <w:tc>
          <w:tcPr>
            <w:tcW w:w="1242" w:type="dxa"/>
          </w:tcPr>
          <w:p w14:paraId="559BC0BC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firstLine="29"/>
              <w:jc w:val="center"/>
              <w:rPr>
                <w:bCs/>
              </w:rPr>
            </w:pPr>
            <w:r w:rsidRPr="00BE6A20">
              <w:rPr>
                <w:bCs/>
              </w:rPr>
              <w:t>№ п/п</w:t>
            </w:r>
          </w:p>
        </w:tc>
        <w:tc>
          <w:tcPr>
            <w:tcW w:w="3969" w:type="dxa"/>
          </w:tcPr>
          <w:p w14:paraId="533DBE4E" w14:textId="77777777" w:rsidR="009105E8" w:rsidRPr="00BE6A20" w:rsidRDefault="009105E8" w:rsidP="007F1A2C">
            <w:pPr>
              <w:tabs>
                <w:tab w:val="left" w:pos="284"/>
              </w:tabs>
              <w:spacing w:before="113" w:after="240"/>
              <w:ind w:right="140" w:hanging="13"/>
              <w:jc w:val="center"/>
              <w:rPr>
                <w:bCs/>
              </w:rPr>
            </w:pPr>
            <w:r w:rsidRPr="00BE6A20">
              <w:rPr>
                <w:bCs/>
              </w:rPr>
              <w:t>Характеристики объекта</w:t>
            </w:r>
          </w:p>
        </w:tc>
        <w:tc>
          <w:tcPr>
            <w:tcW w:w="4926" w:type="dxa"/>
          </w:tcPr>
          <w:p w14:paraId="02BA9BF1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firstLine="22"/>
              <w:jc w:val="center"/>
              <w:rPr>
                <w:bCs/>
              </w:rPr>
            </w:pPr>
            <w:r w:rsidRPr="00BE6A20">
              <w:rPr>
                <w:bCs/>
              </w:rPr>
              <w:t>Описание характеристик</w:t>
            </w:r>
          </w:p>
        </w:tc>
      </w:tr>
      <w:tr w:rsidR="009105E8" w14:paraId="76B27F68" w14:textId="77777777" w:rsidTr="007F1A2C">
        <w:trPr>
          <w:trHeight w:val="414"/>
        </w:trPr>
        <w:tc>
          <w:tcPr>
            <w:tcW w:w="1242" w:type="dxa"/>
          </w:tcPr>
          <w:p w14:paraId="4A82EA0B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9" w:type="dxa"/>
          </w:tcPr>
          <w:p w14:paraId="1B597B52" w14:textId="77777777" w:rsidR="009105E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926" w:type="dxa"/>
          </w:tcPr>
          <w:p w14:paraId="52DCABAA" w14:textId="77777777" w:rsidR="009105E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9105E8" w14:paraId="2775B299" w14:textId="77777777" w:rsidTr="007F1A2C">
        <w:tc>
          <w:tcPr>
            <w:tcW w:w="1242" w:type="dxa"/>
          </w:tcPr>
          <w:p w14:paraId="38CEB324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1</w:t>
            </w:r>
          </w:p>
        </w:tc>
        <w:tc>
          <w:tcPr>
            <w:tcW w:w="3969" w:type="dxa"/>
          </w:tcPr>
          <w:p w14:paraId="6CBB3761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Местоположение объекта</w:t>
            </w:r>
          </w:p>
        </w:tc>
        <w:tc>
          <w:tcPr>
            <w:tcW w:w="4926" w:type="dxa"/>
          </w:tcPr>
          <w:p w14:paraId="65487321" w14:textId="5C414CD8" w:rsidR="009105E8" w:rsidRPr="00BE6A20" w:rsidRDefault="009105E8" w:rsidP="007F1A2C">
            <w:pPr>
              <w:tabs>
                <w:tab w:val="left" w:pos="284"/>
              </w:tabs>
              <w:spacing w:before="113" w:after="240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 xml:space="preserve">Ивановская область, </w:t>
            </w:r>
            <w:proofErr w:type="spellStart"/>
            <w:r>
              <w:rPr>
                <w:bCs/>
              </w:rPr>
              <w:t>Южский</w:t>
            </w:r>
            <w:proofErr w:type="spellEnd"/>
            <w:r>
              <w:rPr>
                <w:bCs/>
              </w:rPr>
              <w:t xml:space="preserve"> муниципальный район, </w:t>
            </w:r>
            <w:proofErr w:type="spellStart"/>
            <w:r>
              <w:rPr>
                <w:bCs/>
              </w:rPr>
              <w:t>Талицко-Мугреевское</w:t>
            </w:r>
            <w:proofErr w:type="spellEnd"/>
            <w:r>
              <w:rPr>
                <w:bCs/>
              </w:rPr>
              <w:t xml:space="preserve"> сельское поселение, деревня </w:t>
            </w:r>
            <w:r w:rsidR="00AA2028">
              <w:rPr>
                <w:bCs/>
              </w:rPr>
              <w:t>Большое</w:t>
            </w:r>
          </w:p>
        </w:tc>
      </w:tr>
      <w:tr w:rsidR="009105E8" w14:paraId="44492E3B" w14:textId="77777777" w:rsidTr="007F1A2C">
        <w:tc>
          <w:tcPr>
            <w:tcW w:w="1242" w:type="dxa"/>
          </w:tcPr>
          <w:p w14:paraId="695169DA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 w:rsidRPr="00BE6A20">
              <w:rPr>
                <w:bCs/>
              </w:rPr>
              <w:t>2</w:t>
            </w:r>
          </w:p>
        </w:tc>
        <w:tc>
          <w:tcPr>
            <w:tcW w:w="3969" w:type="dxa"/>
          </w:tcPr>
          <w:p w14:paraId="7356BAF7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Площадь объекта</w:t>
            </w:r>
          </w:p>
        </w:tc>
        <w:tc>
          <w:tcPr>
            <w:tcW w:w="4926" w:type="dxa"/>
          </w:tcPr>
          <w:p w14:paraId="614F8FB6" w14:textId="2EF8904F" w:rsidR="009105E8" w:rsidRPr="001A5DED" w:rsidRDefault="00AA2028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  <w:r>
              <w:rPr>
                <w:bCs/>
              </w:rPr>
              <w:t>816805</w:t>
            </w:r>
            <w:r w:rsidR="009105E8">
              <w:rPr>
                <w:bCs/>
              </w:rPr>
              <w:t xml:space="preserve"> м</w:t>
            </w:r>
            <w:r w:rsidR="009105E8">
              <w:rPr>
                <w:bCs/>
                <w:vertAlign w:val="superscript"/>
              </w:rPr>
              <w:t>2</w:t>
            </w:r>
          </w:p>
        </w:tc>
      </w:tr>
      <w:tr w:rsidR="009105E8" w14:paraId="046F9609" w14:textId="77777777" w:rsidTr="007F1A2C">
        <w:tc>
          <w:tcPr>
            <w:tcW w:w="1242" w:type="dxa"/>
          </w:tcPr>
          <w:p w14:paraId="467F639A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3969" w:type="dxa"/>
          </w:tcPr>
          <w:p w14:paraId="201CE071" w14:textId="77777777" w:rsidR="009105E8" w:rsidRPr="00BE6A20" w:rsidRDefault="009105E8" w:rsidP="007F1A2C">
            <w:pPr>
              <w:tabs>
                <w:tab w:val="left" w:pos="284"/>
              </w:tabs>
              <w:spacing w:before="113"/>
              <w:ind w:right="140" w:hanging="13"/>
              <w:jc w:val="left"/>
              <w:rPr>
                <w:bCs/>
              </w:rPr>
            </w:pPr>
            <w:r>
              <w:rPr>
                <w:bCs/>
              </w:rPr>
              <w:t>Иные характеристики объекта</w:t>
            </w:r>
          </w:p>
        </w:tc>
        <w:tc>
          <w:tcPr>
            <w:tcW w:w="4926" w:type="dxa"/>
          </w:tcPr>
          <w:p w14:paraId="0EDB0C32" w14:textId="77777777" w:rsidR="009105E8" w:rsidRPr="001207BD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left"/>
              <w:rPr>
                <w:bCs/>
              </w:rPr>
            </w:pPr>
          </w:p>
        </w:tc>
      </w:tr>
    </w:tbl>
    <w:p w14:paraId="4D272A65" w14:textId="77777777" w:rsidR="009105E8" w:rsidRDefault="009105E8" w:rsidP="009105E8">
      <w:pPr>
        <w:tabs>
          <w:tab w:val="left" w:pos="284"/>
        </w:tabs>
        <w:spacing w:before="113"/>
        <w:ind w:right="140" w:firstLine="0"/>
        <w:rPr>
          <w:b/>
          <w:bCs/>
        </w:rPr>
      </w:pPr>
    </w:p>
    <w:p w14:paraId="72923683" w14:textId="77777777" w:rsidR="009105E8" w:rsidRPr="006C1E8D" w:rsidRDefault="009105E8" w:rsidP="009105E8">
      <w:pPr>
        <w:tabs>
          <w:tab w:val="left" w:pos="284"/>
        </w:tabs>
        <w:spacing w:before="113"/>
        <w:ind w:left="284" w:right="140" w:firstLine="142"/>
        <w:jc w:val="center"/>
        <w:rPr>
          <w:b/>
          <w:bCs/>
        </w:rPr>
      </w:pPr>
      <w:r w:rsidRPr="006C1E8D">
        <w:rPr>
          <w:b/>
          <w:bCs/>
        </w:rPr>
        <w:t>Сведения о местоположении границ объекта</w:t>
      </w:r>
    </w:p>
    <w:tbl>
      <w:tblPr>
        <w:tblStyle w:val="af3"/>
        <w:tblW w:w="104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510"/>
        <w:gridCol w:w="2317"/>
        <w:gridCol w:w="1814"/>
        <w:gridCol w:w="1524"/>
      </w:tblGrid>
      <w:tr w:rsidR="009105E8" w14:paraId="7ADBCB6D" w14:textId="77777777" w:rsidTr="007F1A2C">
        <w:tc>
          <w:tcPr>
            <w:tcW w:w="10426" w:type="dxa"/>
            <w:gridSpan w:val="6"/>
          </w:tcPr>
          <w:p w14:paraId="6E4226EA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left"/>
              <w:rPr>
                <w:iCs/>
              </w:rPr>
            </w:pPr>
            <w:r>
              <w:rPr>
                <w:iCs/>
              </w:rPr>
              <w:t>Система координат 37.3</w:t>
            </w:r>
          </w:p>
        </w:tc>
      </w:tr>
      <w:tr w:rsidR="009105E8" w14:paraId="7EF15914" w14:textId="77777777" w:rsidTr="007F1A2C">
        <w:tc>
          <w:tcPr>
            <w:tcW w:w="10426" w:type="dxa"/>
            <w:gridSpan w:val="6"/>
          </w:tcPr>
          <w:p w14:paraId="5D180E81" w14:textId="77777777" w:rsidR="009105E8" w:rsidRPr="00A214AF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b/>
                <w:iCs/>
              </w:rPr>
            </w:pPr>
            <w:r w:rsidRPr="00A214AF">
              <w:rPr>
                <w:b/>
                <w:iCs/>
              </w:rPr>
              <w:t>Сведения о характерных точках границы земельного участка</w:t>
            </w:r>
          </w:p>
        </w:tc>
      </w:tr>
      <w:tr w:rsidR="009105E8" w14:paraId="0E06D694" w14:textId="77777777" w:rsidTr="007F1A2C">
        <w:tc>
          <w:tcPr>
            <w:tcW w:w="1701" w:type="dxa"/>
            <w:vMerge w:val="restart"/>
          </w:tcPr>
          <w:p w14:paraId="0BF35BE4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Обозначение характерных точек границ</w:t>
            </w:r>
          </w:p>
        </w:tc>
        <w:tc>
          <w:tcPr>
            <w:tcW w:w="3070" w:type="dxa"/>
            <w:gridSpan w:val="2"/>
          </w:tcPr>
          <w:p w14:paraId="1218E49E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  <w:r>
              <w:rPr>
                <w:iCs/>
              </w:rPr>
              <w:t>Координаты, м</w:t>
            </w:r>
          </w:p>
        </w:tc>
        <w:tc>
          <w:tcPr>
            <w:tcW w:w="2317" w:type="dxa"/>
            <w:vMerge w:val="restart"/>
          </w:tcPr>
          <w:p w14:paraId="60072A02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Метод определения координат характерной точки</w:t>
            </w:r>
          </w:p>
        </w:tc>
        <w:tc>
          <w:tcPr>
            <w:tcW w:w="1814" w:type="dxa"/>
            <w:vMerge w:val="restart"/>
          </w:tcPr>
          <w:p w14:paraId="0DE379CD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Средняя квадратичная погрешность положения характерной точки (</w:t>
            </w:r>
            <w:r>
              <w:rPr>
                <w:iCs/>
                <w:lang w:val="en-US"/>
              </w:rPr>
              <w:t>Mt</w:t>
            </w:r>
            <w:r>
              <w:rPr>
                <w:iCs/>
              </w:rPr>
              <w:t>), м</w:t>
            </w:r>
          </w:p>
        </w:tc>
        <w:tc>
          <w:tcPr>
            <w:tcW w:w="1524" w:type="dxa"/>
            <w:vMerge w:val="restart"/>
          </w:tcPr>
          <w:p w14:paraId="6AC4769A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Описание обозначения точки на местности (при наличии)</w:t>
            </w:r>
          </w:p>
        </w:tc>
      </w:tr>
      <w:tr w:rsidR="009105E8" w14:paraId="62C7F0F9" w14:textId="77777777" w:rsidTr="007F1A2C">
        <w:tc>
          <w:tcPr>
            <w:tcW w:w="1701" w:type="dxa"/>
            <w:vMerge/>
          </w:tcPr>
          <w:p w14:paraId="37629D25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60" w:type="dxa"/>
          </w:tcPr>
          <w:p w14:paraId="5D3362D1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Х</w:t>
            </w:r>
          </w:p>
        </w:tc>
        <w:tc>
          <w:tcPr>
            <w:tcW w:w="1510" w:type="dxa"/>
          </w:tcPr>
          <w:p w14:paraId="1762C59E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 w:firstLine="64"/>
              <w:jc w:val="center"/>
              <w:rPr>
                <w:iCs/>
              </w:rPr>
            </w:pPr>
            <w:r>
              <w:rPr>
                <w:iCs/>
              </w:rPr>
              <w:t>У</w:t>
            </w:r>
          </w:p>
        </w:tc>
        <w:tc>
          <w:tcPr>
            <w:tcW w:w="2317" w:type="dxa"/>
            <w:vMerge/>
          </w:tcPr>
          <w:p w14:paraId="43440222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814" w:type="dxa"/>
            <w:vMerge/>
          </w:tcPr>
          <w:p w14:paraId="2312B3FC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  <w:tc>
          <w:tcPr>
            <w:tcW w:w="1524" w:type="dxa"/>
            <w:vMerge/>
          </w:tcPr>
          <w:p w14:paraId="1F8F9806" w14:textId="77777777" w:rsidR="009105E8" w:rsidRPr="00BB7198" w:rsidRDefault="009105E8" w:rsidP="007F1A2C">
            <w:pPr>
              <w:tabs>
                <w:tab w:val="left" w:pos="284"/>
              </w:tabs>
              <w:spacing w:before="113"/>
              <w:ind w:right="140"/>
              <w:jc w:val="center"/>
              <w:rPr>
                <w:iCs/>
              </w:rPr>
            </w:pPr>
          </w:p>
        </w:tc>
      </w:tr>
      <w:tr w:rsidR="009105E8" w14:paraId="57E5FBEF" w14:textId="77777777" w:rsidTr="007F1A2C">
        <w:trPr>
          <w:trHeight w:val="359"/>
        </w:trPr>
        <w:tc>
          <w:tcPr>
            <w:tcW w:w="1701" w:type="dxa"/>
          </w:tcPr>
          <w:p w14:paraId="2B7475A5" w14:textId="77777777" w:rsidR="009105E8" w:rsidRPr="00433841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1</w:t>
            </w:r>
          </w:p>
        </w:tc>
        <w:tc>
          <w:tcPr>
            <w:tcW w:w="1560" w:type="dxa"/>
          </w:tcPr>
          <w:p w14:paraId="2DD21814" w14:textId="77777777" w:rsidR="009105E8" w:rsidRPr="00433841" w:rsidRDefault="009105E8" w:rsidP="007F1A2C">
            <w:pPr>
              <w:tabs>
                <w:tab w:val="left" w:pos="284"/>
              </w:tabs>
              <w:ind w:right="140" w:firstLine="176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2</w:t>
            </w:r>
          </w:p>
        </w:tc>
        <w:tc>
          <w:tcPr>
            <w:tcW w:w="1510" w:type="dxa"/>
          </w:tcPr>
          <w:p w14:paraId="6FF288A3" w14:textId="77777777" w:rsidR="009105E8" w:rsidRPr="00433841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3</w:t>
            </w:r>
          </w:p>
        </w:tc>
        <w:tc>
          <w:tcPr>
            <w:tcW w:w="2317" w:type="dxa"/>
          </w:tcPr>
          <w:p w14:paraId="4670B918" w14:textId="77777777" w:rsidR="009105E8" w:rsidRPr="00433841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4</w:t>
            </w:r>
          </w:p>
        </w:tc>
        <w:tc>
          <w:tcPr>
            <w:tcW w:w="1814" w:type="dxa"/>
          </w:tcPr>
          <w:p w14:paraId="6D79AC80" w14:textId="77777777" w:rsidR="009105E8" w:rsidRPr="00433841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5</w:t>
            </w:r>
          </w:p>
        </w:tc>
        <w:tc>
          <w:tcPr>
            <w:tcW w:w="1524" w:type="dxa"/>
          </w:tcPr>
          <w:p w14:paraId="6FDBA215" w14:textId="77777777" w:rsidR="009105E8" w:rsidRPr="00433841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b/>
                <w:iCs/>
              </w:rPr>
            </w:pPr>
            <w:r w:rsidRPr="00433841">
              <w:rPr>
                <w:b/>
                <w:iCs/>
              </w:rPr>
              <w:t>6</w:t>
            </w:r>
          </w:p>
        </w:tc>
      </w:tr>
      <w:tr w:rsidR="009105E8" w14:paraId="4D2964FA" w14:textId="77777777" w:rsidTr="007F1A2C">
        <w:tc>
          <w:tcPr>
            <w:tcW w:w="1701" w:type="dxa"/>
          </w:tcPr>
          <w:p w14:paraId="2CFEE6DA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49EB09AB" w14:textId="235889C6" w:rsidR="009105E8" w:rsidRPr="007643E8" w:rsidRDefault="00AA2028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6249375.04</w:t>
            </w:r>
          </w:p>
        </w:tc>
        <w:tc>
          <w:tcPr>
            <w:tcW w:w="1510" w:type="dxa"/>
          </w:tcPr>
          <w:p w14:paraId="58DEC21B" w14:textId="1BCFD297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2294957.02</w:t>
            </w:r>
          </w:p>
        </w:tc>
        <w:tc>
          <w:tcPr>
            <w:tcW w:w="2317" w:type="dxa"/>
          </w:tcPr>
          <w:p w14:paraId="74C96F9B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ECB796D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EFE4F00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EBBB8F3" w14:textId="77777777" w:rsidTr="007F1A2C">
        <w:tc>
          <w:tcPr>
            <w:tcW w:w="1701" w:type="dxa"/>
          </w:tcPr>
          <w:p w14:paraId="4813AA94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60" w:type="dxa"/>
          </w:tcPr>
          <w:p w14:paraId="3583CEDA" w14:textId="61F0E8C6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6249319.40</w:t>
            </w:r>
          </w:p>
        </w:tc>
        <w:tc>
          <w:tcPr>
            <w:tcW w:w="1510" w:type="dxa"/>
          </w:tcPr>
          <w:p w14:paraId="1CA347EE" w14:textId="27DC31B5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2294999.37</w:t>
            </w:r>
          </w:p>
        </w:tc>
        <w:tc>
          <w:tcPr>
            <w:tcW w:w="2317" w:type="dxa"/>
          </w:tcPr>
          <w:p w14:paraId="3F0B3AEB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CE031D3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FE42712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EB656BF" w14:textId="77777777" w:rsidTr="007F1A2C">
        <w:tc>
          <w:tcPr>
            <w:tcW w:w="1701" w:type="dxa"/>
          </w:tcPr>
          <w:p w14:paraId="62B33331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560" w:type="dxa"/>
          </w:tcPr>
          <w:p w14:paraId="0FBFD4BE" w14:textId="0533BF65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6249351.47</w:t>
            </w:r>
          </w:p>
        </w:tc>
        <w:tc>
          <w:tcPr>
            <w:tcW w:w="1510" w:type="dxa"/>
          </w:tcPr>
          <w:p w14:paraId="4D512CC1" w14:textId="50869FB8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2295058.58</w:t>
            </w:r>
          </w:p>
        </w:tc>
        <w:tc>
          <w:tcPr>
            <w:tcW w:w="2317" w:type="dxa"/>
          </w:tcPr>
          <w:p w14:paraId="3E2EB6A3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12172D8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B3F83F7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581F3FD" w14:textId="77777777" w:rsidTr="007F1A2C">
        <w:tc>
          <w:tcPr>
            <w:tcW w:w="1701" w:type="dxa"/>
          </w:tcPr>
          <w:p w14:paraId="642ACA2E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560" w:type="dxa"/>
          </w:tcPr>
          <w:p w14:paraId="589B3D06" w14:textId="16E98668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6249306.24</w:t>
            </w:r>
          </w:p>
        </w:tc>
        <w:tc>
          <w:tcPr>
            <w:tcW w:w="1510" w:type="dxa"/>
          </w:tcPr>
          <w:p w14:paraId="5680E1C0" w14:textId="3A7AB5A3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2295090.37</w:t>
            </w:r>
          </w:p>
        </w:tc>
        <w:tc>
          <w:tcPr>
            <w:tcW w:w="2317" w:type="dxa"/>
          </w:tcPr>
          <w:p w14:paraId="29616309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8211368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7F24D07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660602B" w14:textId="77777777" w:rsidTr="007F1A2C">
        <w:tc>
          <w:tcPr>
            <w:tcW w:w="1701" w:type="dxa"/>
          </w:tcPr>
          <w:p w14:paraId="557A00B5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1560" w:type="dxa"/>
          </w:tcPr>
          <w:p w14:paraId="447A0AC0" w14:textId="499A0CBE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6249320.40</w:t>
            </w:r>
          </w:p>
        </w:tc>
        <w:tc>
          <w:tcPr>
            <w:tcW w:w="1510" w:type="dxa"/>
          </w:tcPr>
          <w:p w14:paraId="18FB5047" w14:textId="0E9841B1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2295107.75</w:t>
            </w:r>
          </w:p>
        </w:tc>
        <w:tc>
          <w:tcPr>
            <w:tcW w:w="2317" w:type="dxa"/>
          </w:tcPr>
          <w:p w14:paraId="7C43762D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3199A01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835E35E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48E3B29" w14:textId="77777777" w:rsidTr="007F1A2C">
        <w:tc>
          <w:tcPr>
            <w:tcW w:w="1701" w:type="dxa"/>
          </w:tcPr>
          <w:p w14:paraId="4A56355A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560" w:type="dxa"/>
          </w:tcPr>
          <w:p w14:paraId="68498E77" w14:textId="7D3823E1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6249275.17</w:t>
            </w:r>
          </w:p>
        </w:tc>
        <w:tc>
          <w:tcPr>
            <w:tcW w:w="1510" w:type="dxa"/>
          </w:tcPr>
          <w:p w14:paraId="68EB6416" w14:textId="264EAEA4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2295139.54</w:t>
            </w:r>
          </w:p>
        </w:tc>
        <w:tc>
          <w:tcPr>
            <w:tcW w:w="2317" w:type="dxa"/>
          </w:tcPr>
          <w:p w14:paraId="296B9FAC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0D950BE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BFB58E6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C20064D" w14:textId="77777777" w:rsidTr="007F1A2C">
        <w:tc>
          <w:tcPr>
            <w:tcW w:w="1701" w:type="dxa"/>
          </w:tcPr>
          <w:p w14:paraId="5F8051EF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1560" w:type="dxa"/>
          </w:tcPr>
          <w:p w14:paraId="58D426F3" w14:textId="27985F35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6249290.26</w:t>
            </w:r>
          </w:p>
        </w:tc>
        <w:tc>
          <w:tcPr>
            <w:tcW w:w="1510" w:type="dxa"/>
          </w:tcPr>
          <w:p w14:paraId="5DE70C0C" w14:textId="7F57489D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2295163.83</w:t>
            </w:r>
          </w:p>
        </w:tc>
        <w:tc>
          <w:tcPr>
            <w:tcW w:w="2317" w:type="dxa"/>
          </w:tcPr>
          <w:p w14:paraId="03C6050D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EBC6B49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D6CA5C2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B4DA192" w14:textId="77777777" w:rsidTr="007F1A2C">
        <w:tc>
          <w:tcPr>
            <w:tcW w:w="1701" w:type="dxa"/>
          </w:tcPr>
          <w:p w14:paraId="039E9783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1560" w:type="dxa"/>
          </w:tcPr>
          <w:p w14:paraId="76272067" w14:textId="4CDD814B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6249324.94</w:t>
            </w:r>
          </w:p>
        </w:tc>
        <w:tc>
          <w:tcPr>
            <w:tcW w:w="1510" w:type="dxa"/>
          </w:tcPr>
          <w:p w14:paraId="561308E0" w14:textId="65F7488C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2295219.61</w:t>
            </w:r>
          </w:p>
        </w:tc>
        <w:tc>
          <w:tcPr>
            <w:tcW w:w="2317" w:type="dxa"/>
          </w:tcPr>
          <w:p w14:paraId="33486426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B36D96C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23FF95A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475F60E4" w14:textId="77777777" w:rsidTr="007F1A2C">
        <w:tc>
          <w:tcPr>
            <w:tcW w:w="1701" w:type="dxa"/>
          </w:tcPr>
          <w:p w14:paraId="1C3C60DE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1560" w:type="dxa"/>
          </w:tcPr>
          <w:p w14:paraId="535CF4BF" w14:textId="181650F1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6249241.57</w:t>
            </w:r>
          </w:p>
        </w:tc>
        <w:tc>
          <w:tcPr>
            <w:tcW w:w="1510" w:type="dxa"/>
          </w:tcPr>
          <w:p w14:paraId="302623E5" w14:textId="4F1B50CB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2295293.62</w:t>
            </w:r>
          </w:p>
        </w:tc>
        <w:tc>
          <w:tcPr>
            <w:tcW w:w="2317" w:type="dxa"/>
          </w:tcPr>
          <w:p w14:paraId="423BE03B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E1621AF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216FFC9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71527C3F" w14:textId="77777777" w:rsidTr="007F1A2C">
        <w:tc>
          <w:tcPr>
            <w:tcW w:w="1701" w:type="dxa"/>
          </w:tcPr>
          <w:p w14:paraId="3114DE60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560" w:type="dxa"/>
          </w:tcPr>
          <w:p w14:paraId="08A3E7AA" w14:textId="724A2882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6249228.08</w:t>
            </w:r>
          </w:p>
        </w:tc>
        <w:tc>
          <w:tcPr>
            <w:tcW w:w="1510" w:type="dxa"/>
          </w:tcPr>
          <w:p w14:paraId="12FB0F9F" w14:textId="544484AC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2295349.66</w:t>
            </w:r>
          </w:p>
        </w:tc>
        <w:tc>
          <w:tcPr>
            <w:tcW w:w="2317" w:type="dxa"/>
          </w:tcPr>
          <w:p w14:paraId="4492F657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5014E8E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E2F8D75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01A40373" w14:textId="77777777" w:rsidTr="007F1A2C">
        <w:tc>
          <w:tcPr>
            <w:tcW w:w="1701" w:type="dxa"/>
          </w:tcPr>
          <w:p w14:paraId="04756651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1560" w:type="dxa"/>
          </w:tcPr>
          <w:p w14:paraId="26E2D46B" w14:textId="11E67EAD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6249277.58</w:t>
            </w:r>
          </w:p>
        </w:tc>
        <w:tc>
          <w:tcPr>
            <w:tcW w:w="1510" w:type="dxa"/>
          </w:tcPr>
          <w:p w14:paraId="66FBE00A" w14:textId="6F1E25F3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2295401.75</w:t>
            </w:r>
          </w:p>
        </w:tc>
        <w:tc>
          <w:tcPr>
            <w:tcW w:w="2317" w:type="dxa"/>
          </w:tcPr>
          <w:p w14:paraId="67CED14C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4403F82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FD10B1C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607F8B83" w14:textId="77777777" w:rsidTr="007F1A2C">
        <w:tc>
          <w:tcPr>
            <w:tcW w:w="1701" w:type="dxa"/>
          </w:tcPr>
          <w:p w14:paraId="0C24F0D4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560" w:type="dxa"/>
          </w:tcPr>
          <w:p w14:paraId="0037A247" w14:textId="4C99FC6A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6249393.68</w:t>
            </w:r>
          </w:p>
        </w:tc>
        <w:tc>
          <w:tcPr>
            <w:tcW w:w="1510" w:type="dxa"/>
          </w:tcPr>
          <w:p w14:paraId="715931AE" w14:textId="6D57A904" w:rsidR="009105E8" w:rsidRPr="007643E8" w:rsidRDefault="00AA2028" w:rsidP="007F1A2C">
            <w:pPr>
              <w:pStyle w:val="ae"/>
              <w:tabs>
                <w:tab w:val="left" w:pos="954"/>
              </w:tabs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2295460.37</w:t>
            </w:r>
          </w:p>
        </w:tc>
        <w:tc>
          <w:tcPr>
            <w:tcW w:w="2317" w:type="dxa"/>
          </w:tcPr>
          <w:p w14:paraId="05D3C508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83A81E0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7952A2A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90F427E" w14:textId="77777777" w:rsidTr="007F1A2C">
        <w:tc>
          <w:tcPr>
            <w:tcW w:w="1701" w:type="dxa"/>
          </w:tcPr>
          <w:p w14:paraId="1817FCE7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560" w:type="dxa"/>
          </w:tcPr>
          <w:p w14:paraId="6B4DFB5D" w14:textId="488BA2B4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6249394.07</w:t>
            </w:r>
          </w:p>
        </w:tc>
        <w:tc>
          <w:tcPr>
            <w:tcW w:w="1510" w:type="dxa"/>
          </w:tcPr>
          <w:p w14:paraId="29B109A2" w14:textId="60083D66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2295502.32</w:t>
            </w:r>
          </w:p>
        </w:tc>
        <w:tc>
          <w:tcPr>
            <w:tcW w:w="2317" w:type="dxa"/>
          </w:tcPr>
          <w:p w14:paraId="07CB6698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212B876C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DF70889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F1A0F61" w14:textId="77777777" w:rsidTr="007F1A2C">
        <w:tc>
          <w:tcPr>
            <w:tcW w:w="1701" w:type="dxa"/>
          </w:tcPr>
          <w:p w14:paraId="4976A3A1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1560" w:type="dxa"/>
          </w:tcPr>
          <w:p w14:paraId="677038BE" w14:textId="48CC9D30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6249432.88</w:t>
            </w:r>
          </w:p>
        </w:tc>
        <w:tc>
          <w:tcPr>
            <w:tcW w:w="1510" w:type="dxa"/>
          </w:tcPr>
          <w:p w14:paraId="573DC862" w14:textId="19D3149D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2295533.51</w:t>
            </w:r>
          </w:p>
        </w:tc>
        <w:tc>
          <w:tcPr>
            <w:tcW w:w="2317" w:type="dxa"/>
          </w:tcPr>
          <w:p w14:paraId="783D3F00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0A6D650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B78A9E1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B972967" w14:textId="77777777" w:rsidTr="007F1A2C">
        <w:tc>
          <w:tcPr>
            <w:tcW w:w="1701" w:type="dxa"/>
          </w:tcPr>
          <w:p w14:paraId="05CCD2C9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1560" w:type="dxa"/>
          </w:tcPr>
          <w:p w14:paraId="1DBF14A1" w14:textId="67215DAF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6249436.86</w:t>
            </w:r>
          </w:p>
        </w:tc>
        <w:tc>
          <w:tcPr>
            <w:tcW w:w="1510" w:type="dxa"/>
          </w:tcPr>
          <w:p w14:paraId="46873363" w14:textId="54F8E234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2295585.93</w:t>
            </w:r>
          </w:p>
        </w:tc>
        <w:tc>
          <w:tcPr>
            <w:tcW w:w="2317" w:type="dxa"/>
          </w:tcPr>
          <w:p w14:paraId="4BCB4112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F8C1CCA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D3955A3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ECCF12C" w14:textId="77777777" w:rsidTr="007F1A2C">
        <w:tc>
          <w:tcPr>
            <w:tcW w:w="1701" w:type="dxa"/>
          </w:tcPr>
          <w:p w14:paraId="611C306E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  <w:tc>
          <w:tcPr>
            <w:tcW w:w="1560" w:type="dxa"/>
          </w:tcPr>
          <w:p w14:paraId="117AC7E7" w14:textId="7DFCEB46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6249486.01</w:t>
            </w:r>
          </w:p>
        </w:tc>
        <w:tc>
          <w:tcPr>
            <w:tcW w:w="1510" w:type="dxa"/>
          </w:tcPr>
          <w:p w14:paraId="2E539786" w14:textId="04EA96B4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2295599.57</w:t>
            </w:r>
          </w:p>
        </w:tc>
        <w:tc>
          <w:tcPr>
            <w:tcW w:w="2317" w:type="dxa"/>
          </w:tcPr>
          <w:p w14:paraId="57E8C8C5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86B0649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CDCD464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45DB754" w14:textId="77777777" w:rsidTr="007F1A2C">
        <w:tc>
          <w:tcPr>
            <w:tcW w:w="1701" w:type="dxa"/>
          </w:tcPr>
          <w:p w14:paraId="374CED97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1560" w:type="dxa"/>
          </w:tcPr>
          <w:p w14:paraId="1D439412" w14:textId="226705AC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6249489.74</w:t>
            </w:r>
          </w:p>
        </w:tc>
        <w:tc>
          <w:tcPr>
            <w:tcW w:w="1510" w:type="dxa"/>
          </w:tcPr>
          <w:p w14:paraId="449444B0" w14:textId="25AD4D4C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2295624.02</w:t>
            </w:r>
          </w:p>
        </w:tc>
        <w:tc>
          <w:tcPr>
            <w:tcW w:w="2317" w:type="dxa"/>
          </w:tcPr>
          <w:p w14:paraId="071BFF17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815BF17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550B5DD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184906E1" w14:textId="77777777" w:rsidTr="007F1A2C">
        <w:tc>
          <w:tcPr>
            <w:tcW w:w="1701" w:type="dxa"/>
          </w:tcPr>
          <w:p w14:paraId="6A4ED566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  <w:tc>
          <w:tcPr>
            <w:tcW w:w="1560" w:type="dxa"/>
          </w:tcPr>
          <w:p w14:paraId="6D5D999F" w14:textId="4C93C6D3" w:rsidR="009105E8" w:rsidRPr="007643E8" w:rsidRDefault="00AA2028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6249437.22</w:t>
            </w:r>
          </w:p>
        </w:tc>
        <w:tc>
          <w:tcPr>
            <w:tcW w:w="1510" w:type="dxa"/>
          </w:tcPr>
          <w:p w14:paraId="3ADB545C" w14:textId="08401675" w:rsidR="009105E8" w:rsidRPr="007643E8" w:rsidRDefault="00AA2028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2295624.39</w:t>
            </w:r>
          </w:p>
        </w:tc>
        <w:tc>
          <w:tcPr>
            <w:tcW w:w="2317" w:type="dxa"/>
          </w:tcPr>
          <w:p w14:paraId="0B4020F8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63D91E0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31218A9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726C9CD" w14:textId="77777777" w:rsidTr="007F1A2C">
        <w:tc>
          <w:tcPr>
            <w:tcW w:w="1701" w:type="dxa"/>
          </w:tcPr>
          <w:p w14:paraId="4499A667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  <w:tc>
          <w:tcPr>
            <w:tcW w:w="1560" w:type="dxa"/>
          </w:tcPr>
          <w:p w14:paraId="55918DE4" w14:textId="2DF875E9" w:rsidR="009105E8" w:rsidRPr="007643E8" w:rsidRDefault="007F1A2C" w:rsidP="007F1A2C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6249408.38</w:t>
            </w:r>
          </w:p>
        </w:tc>
        <w:tc>
          <w:tcPr>
            <w:tcW w:w="1510" w:type="dxa"/>
          </w:tcPr>
          <w:p w14:paraId="4BFD40D0" w14:textId="639EFC5F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2296295.89</w:t>
            </w:r>
          </w:p>
        </w:tc>
        <w:tc>
          <w:tcPr>
            <w:tcW w:w="2317" w:type="dxa"/>
          </w:tcPr>
          <w:p w14:paraId="4DAC555C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 xml:space="preserve">Картометрический </w:t>
            </w:r>
            <w:r w:rsidRPr="009713A6">
              <w:rPr>
                <w:iCs/>
              </w:rPr>
              <w:lastRenderedPageBreak/>
              <w:t>метод</w:t>
            </w:r>
          </w:p>
        </w:tc>
        <w:tc>
          <w:tcPr>
            <w:tcW w:w="1814" w:type="dxa"/>
          </w:tcPr>
          <w:p w14:paraId="6753968B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0,1</w:t>
            </w:r>
          </w:p>
        </w:tc>
        <w:tc>
          <w:tcPr>
            <w:tcW w:w="1524" w:type="dxa"/>
          </w:tcPr>
          <w:p w14:paraId="0CC33076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320D9565" w14:textId="77777777" w:rsidTr="007F1A2C">
        <w:tc>
          <w:tcPr>
            <w:tcW w:w="1701" w:type="dxa"/>
          </w:tcPr>
          <w:p w14:paraId="66189A62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20</w:t>
            </w:r>
          </w:p>
        </w:tc>
        <w:tc>
          <w:tcPr>
            <w:tcW w:w="1560" w:type="dxa"/>
          </w:tcPr>
          <w:p w14:paraId="58E7846E" w14:textId="43FE3337" w:rsidR="009105E8" w:rsidRPr="007643E8" w:rsidRDefault="007F1A2C" w:rsidP="007F1A2C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6249380.36</w:t>
            </w:r>
          </w:p>
        </w:tc>
        <w:tc>
          <w:tcPr>
            <w:tcW w:w="1510" w:type="dxa"/>
          </w:tcPr>
          <w:p w14:paraId="44D06034" w14:textId="1A002FBA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2296296.09</w:t>
            </w:r>
          </w:p>
        </w:tc>
        <w:tc>
          <w:tcPr>
            <w:tcW w:w="2317" w:type="dxa"/>
          </w:tcPr>
          <w:p w14:paraId="0907887B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10B8525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1FF813B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1666ADF" w14:textId="77777777" w:rsidTr="007F1A2C">
        <w:tc>
          <w:tcPr>
            <w:tcW w:w="1701" w:type="dxa"/>
          </w:tcPr>
          <w:p w14:paraId="4E290451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1560" w:type="dxa"/>
          </w:tcPr>
          <w:p w14:paraId="16977799" w14:textId="5F410E76" w:rsidR="009105E8" w:rsidRPr="007643E8" w:rsidRDefault="007F1A2C" w:rsidP="007F1A2C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6249343.47</w:t>
            </w:r>
          </w:p>
        </w:tc>
        <w:tc>
          <w:tcPr>
            <w:tcW w:w="1510" w:type="dxa"/>
          </w:tcPr>
          <w:p w14:paraId="4BD3F469" w14:textId="1C19F02C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2296374.74</w:t>
            </w:r>
          </w:p>
        </w:tc>
        <w:tc>
          <w:tcPr>
            <w:tcW w:w="2317" w:type="dxa"/>
          </w:tcPr>
          <w:p w14:paraId="1D543318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238D61E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97B11CB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FA6F95E" w14:textId="77777777" w:rsidTr="007F1A2C">
        <w:tc>
          <w:tcPr>
            <w:tcW w:w="1701" w:type="dxa"/>
          </w:tcPr>
          <w:p w14:paraId="711EA37B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1560" w:type="dxa"/>
          </w:tcPr>
          <w:p w14:paraId="3F72A7E9" w14:textId="3024E7CF" w:rsidR="009105E8" w:rsidRPr="007643E8" w:rsidRDefault="007F1A2C" w:rsidP="007F1A2C">
            <w:pPr>
              <w:pStyle w:val="ae"/>
              <w:ind w:firstLine="176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6249252.44</w:t>
            </w:r>
          </w:p>
        </w:tc>
        <w:tc>
          <w:tcPr>
            <w:tcW w:w="1510" w:type="dxa"/>
          </w:tcPr>
          <w:p w14:paraId="2CA063CC" w14:textId="1742D359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color w:val="000000"/>
              </w:rPr>
            </w:pPr>
            <w:r w:rsidRPr="007F1A2C">
              <w:rPr>
                <w:rFonts w:cs="Times New Roman"/>
                <w:color w:val="000000"/>
              </w:rPr>
              <w:t>2296275.02</w:t>
            </w:r>
          </w:p>
        </w:tc>
        <w:tc>
          <w:tcPr>
            <w:tcW w:w="2317" w:type="dxa"/>
          </w:tcPr>
          <w:p w14:paraId="20214DE5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8B61A4A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D1B6964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292CD6C8" w14:textId="77777777" w:rsidTr="007F1A2C">
        <w:tc>
          <w:tcPr>
            <w:tcW w:w="1701" w:type="dxa"/>
          </w:tcPr>
          <w:p w14:paraId="23B97566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1560" w:type="dxa"/>
          </w:tcPr>
          <w:p w14:paraId="1CD99343" w14:textId="0BB1EA91" w:rsidR="009105E8" w:rsidRPr="007643E8" w:rsidRDefault="007F1A2C" w:rsidP="007F1A2C">
            <w:pPr>
              <w:pStyle w:val="ae"/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6249035.29</w:t>
            </w:r>
          </w:p>
        </w:tc>
        <w:tc>
          <w:tcPr>
            <w:tcW w:w="1510" w:type="dxa"/>
          </w:tcPr>
          <w:p w14:paraId="61F33692" w14:textId="5A7D211B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2296382.89</w:t>
            </w:r>
          </w:p>
        </w:tc>
        <w:tc>
          <w:tcPr>
            <w:tcW w:w="2317" w:type="dxa"/>
          </w:tcPr>
          <w:p w14:paraId="4A8178F2" w14:textId="77777777" w:rsidR="009105E8" w:rsidRDefault="009105E8" w:rsidP="007F1A2C">
            <w:pPr>
              <w:ind w:firstLine="0"/>
              <w:jc w:val="center"/>
            </w:pPr>
            <w:r w:rsidRPr="009713A6"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409CA0F" w14:textId="77777777" w:rsidR="009105E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6997BBC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9105E8" w14:paraId="597F20C0" w14:textId="77777777" w:rsidTr="007F1A2C">
        <w:tc>
          <w:tcPr>
            <w:tcW w:w="1701" w:type="dxa"/>
          </w:tcPr>
          <w:p w14:paraId="38387752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560" w:type="dxa"/>
          </w:tcPr>
          <w:p w14:paraId="69465543" w14:textId="562680E5" w:rsidR="009105E8" w:rsidRPr="007643E8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6248814.88</w:t>
            </w:r>
          </w:p>
        </w:tc>
        <w:tc>
          <w:tcPr>
            <w:tcW w:w="1510" w:type="dxa"/>
          </w:tcPr>
          <w:p w14:paraId="4A41C853" w14:textId="027AA299" w:rsidR="009105E8" w:rsidRPr="007643E8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2296492.40</w:t>
            </w:r>
          </w:p>
        </w:tc>
        <w:tc>
          <w:tcPr>
            <w:tcW w:w="2317" w:type="dxa"/>
          </w:tcPr>
          <w:p w14:paraId="58AF01F3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CEAB366" w14:textId="77777777" w:rsidR="009105E8" w:rsidRPr="00BB7198" w:rsidRDefault="009105E8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2F12E03" w14:textId="77777777" w:rsidR="009105E8" w:rsidRPr="00BB7198" w:rsidRDefault="009105E8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015653B3" w14:textId="77777777" w:rsidTr="007F1A2C">
        <w:tc>
          <w:tcPr>
            <w:tcW w:w="1701" w:type="dxa"/>
          </w:tcPr>
          <w:p w14:paraId="22F092FC" w14:textId="29701AD4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1560" w:type="dxa"/>
          </w:tcPr>
          <w:p w14:paraId="02439C73" w14:textId="6616348C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6248813.39</w:t>
            </w:r>
          </w:p>
        </w:tc>
        <w:tc>
          <w:tcPr>
            <w:tcW w:w="1510" w:type="dxa"/>
          </w:tcPr>
          <w:p w14:paraId="76D5A584" w14:textId="189099BC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2295950.48</w:t>
            </w:r>
          </w:p>
        </w:tc>
        <w:tc>
          <w:tcPr>
            <w:tcW w:w="2317" w:type="dxa"/>
          </w:tcPr>
          <w:p w14:paraId="7D3BAC91" w14:textId="73A73460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55831EE" w14:textId="709139E3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3807005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13144B58" w14:textId="77777777" w:rsidTr="007F1A2C">
        <w:tc>
          <w:tcPr>
            <w:tcW w:w="1701" w:type="dxa"/>
          </w:tcPr>
          <w:p w14:paraId="67D5B25F" w14:textId="4716EC64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1560" w:type="dxa"/>
          </w:tcPr>
          <w:p w14:paraId="0C28D722" w14:textId="30F54530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6248922.81</w:t>
            </w:r>
          </w:p>
        </w:tc>
        <w:tc>
          <w:tcPr>
            <w:tcW w:w="1510" w:type="dxa"/>
          </w:tcPr>
          <w:p w14:paraId="15D1F285" w14:textId="3AC8CB0B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2295949.69</w:t>
            </w:r>
          </w:p>
        </w:tc>
        <w:tc>
          <w:tcPr>
            <w:tcW w:w="2317" w:type="dxa"/>
          </w:tcPr>
          <w:p w14:paraId="32519084" w14:textId="6B449A8E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7E21D444" w14:textId="41EA384A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2D93D5F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2606F9A4" w14:textId="77777777" w:rsidTr="007F1A2C">
        <w:tc>
          <w:tcPr>
            <w:tcW w:w="1701" w:type="dxa"/>
          </w:tcPr>
          <w:p w14:paraId="0C9B1CC1" w14:textId="69E12E41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1560" w:type="dxa"/>
          </w:tcPr>
          <w:p w14:paraId="35AACAEA" w14:textId="472C3EF7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6249023.68</w:t>
            </w:r>
          </w:p>
        </w:tc>
        <w:tc>
          <w:tcPr>
            <w:tcW w:w="1510" w:type="dxa"/>
          </w:tcPr>
          <w:p w14:paraId="743752B0" w14:textId="6FDA3489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2295974.78</w:t>
            </w:r>
          </w:p>
        </w:tc>
        <w:tc>
          <w:tcPr>
            <w:tcW w:w="2317" w:type="dxa"/>
          </w:tcPr>
          <w:p w14:paraId="096C286C" w14:textId="55964A1F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5575BBA" w14:textId="01A676AF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5366B3A7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04F16B9D" w14:textId="77777777" w:rsidTr="007F1A2C">
        <w:tc>
          <w:tcPr>
            <w:tcW w:w="1701" w:type="dxa"/>
          </w:tcPr>
          <w:p w14:paraId="74A3D899" w14:textId="00B0DF1C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1560" w:type="dxa"/>
          </w:tcPr>
          <w:p w14:paraId="4CB9657C" w14:textId="7BD95E9F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6249168.82</w:t>
            </w:r>
          </w:p>
        </w:tc>
        <w:tc>
          <w:tcPr>
            <w:tcW w:w="1510" w:type="dxa"/>
          </w:tcPr>
          <w:p w14:paraId="7F772248" w14:textId="22AEB46B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2295759.15</w:t>
            </w:r>
          </w:p>
        </w:tc>
        <w:tc>
          <w:tcPr>
            <w:tcW w:w="2317" w:type="dxa"/>
          </w:tcPr>
          <w:p w14:paraId="186B1500" w14:textId="08826047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F1169C1" w14:textId="0CB42930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3A12F944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5251DB43" w14:textId="77777777" w:rsidTr="007F1A2C">
        <w:tc>
          <w:tcPr>
            <w:tcW w:w="1701" w:type="dxa"/>
          </w:tcPr>
          <w:p w14:paraId="3CBA2B92" w14:textId="707E945C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1560" w:type="dxa"/>
          </w:tcPr>
          <w:p w14:paraId="4D264918" w14:textId="1595EDE8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6248914.86</w:t>
            </w:r>
          </w:p>
        </w:tc>
        <w:tc>
          <w:tcPr>
            <w:tcW w:w="1510" w:type="dxa"/>
          </w:tcPr>
          <w:p w14:paraId="50CEFB61" w14:textId="3E95390F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2295561.99</w:t>
            </w:r>
          </w:p>
        </w:tc>
        <w:tc>
          <w:tcPr>
            <w:tcW w:w="2317" w:type="dxa"/>
          </w:tcPr>
          <w:p w14:paraId="2F8E9407" w14:textId="02744B53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0BD19794" w14:textId="427A6148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2B0C3BD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76C5E15D" w14:textId="77777777" w:rsidTr="007F1A2C">
        <w:tc>
          <w:tcPr>
            <w:tcW w:w="1701" w:type="dxa"/>
          </w:tcPr>
          <w:p w14:paraId="29557CA0" w14:textId="1BC5C9BE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1560" w:type="dxa"/>
          </w:tcPr>
          <w:p w14:paraId="4F9AC417" w14:textId="7A02529D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6248731.46</w:t>
            </w:r>
          </w:p>
        </w:tc>
        <w:tc>
          <w:tcPr>
            <w:tcW w:w="1510" w:type="dxa"/>
          </w:tcPr>
          <w:p w14:paraId="7F618882" w14:textId="02801EF2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2295419.61</w:t>
            </w:r>
          </w:p>
        </w:tc>
        <w:tc>
          <w:tcPr>
            <w:tcW w:w="2317" w:type="dxa"/>
          </w:tcPr>
          <w:p w14:paraId="5BBEE17B" w14:textId="6D65CDC5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4DD0812" w14:textId="7593DDDF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E8B72F4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473FC268" w14:textId="77777777" w:rsidTr="007F1A2C">
        <w:tc>
          <w:tcPr>
            <w:tcW w:w="1701" w:type="dxa"/>
          </w:tcPr>
          <w:p w14:paraId="2063AE30" w14:textId="611EA3BB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31</w:t>
            </w:r>
          </w:p>
        </w:tc>
        <w:tc>
          <w:tcPr>
            <w:tcW w:w="1560" w:type="dxa"/>
          </w:tcPr>
          <w:p w14:paraId="2B1E3597" w14:textId="7943BB1F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6248702.74</w:t>
            </w:r>
          </w:p>
        </w:tc>
        <w:tc>
          <w:tcPr>
            <w:tcW w:w="1510" w:type="dxa"/>
          </w:tcPr>
          <w:p w14:paraId="40FAA6A4" w14:textId="31190250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2294961.79</w:t>
            </w:r>
          </w:p>
        </w:tc>
        <w:tc>
          <w:tcPr>
            <w:tcW w:w="2317" w:type="dxa"/>
          </w:tcPr>
          <w:p w14:paraId="6AD7B1AD" w14:textId="714D11A8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FC81A5A" w14:textId="34AB4D0C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6AA7ED19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27775C6C" w14:textId="77777777" w:rsidTr="007F1A2C">
        <w:tc>
          <w:tcPr>
            <w:tcW w:w="1701" w:type="dxa"/>
          </w:tcPr>
          <w:p w14:paraId="7411DFF4" w14:textId="075A11E8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1560" w:type="dxa"/>
          </w:tcPr>
          <w:p w14:paraId="6CC97B1D" w14:textId="26BD3DF5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6248881.26</w:t>
            </w:r>
          </w:p>
        </w:tc>
        <w:tc>
          <w:tcPr>
            <w:tcW w:w="1510" w:type="dxa"/>
          </w:tcPr>
          <w:p w14:paraId="088501E6" w14:textId="20A2EB52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2294953.53</w:t>
            </w:r>
          </w:p>
        </w:tc>
        <w:tc>
          <w:tcPr>
            <w:tcW w:w="2317" w:type="dxa"/>
          </w:tcPr>
          <w:p w14:paraId="71A6797E" w14:textId="475D6663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A8FC5AB" w14:textId="652DBFD3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189F045F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09B985CF" w14:textId="77777777" w:rsidTr="007F1A2C">
        <w:tc>
          <w:tcPr>
            <w:tcW w:w="1701" w:type="dxa"/>
          </w:tcPr>
          <w:p w14:paraId="29215FA5" w14:textId="79F4BC8B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33</w:t>
            </w:r>
          </w:p>
        </w:tc>
        <w:tc>
          <w:tcPr>
            <w:tcW w:w="1560" w:type="dxa"/>
          </w:tcPr>
          <w:p w14:paraId="005F1091" w14:textId="2287C500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6248867.60</w:t>
            </w:r>
          </w:p>
        </w:tc>
        <w:tc>
          <w:tcPr>
            <w:tcW w:w="1510" w:type="dxa"/>
          </w:tcPr>
          <w:p w14:paraId="5A0B3310" w14:textId="68069D12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2294610.98</w:t>
            </w:r>
          </w:p>
        </w:tc>
        <w:tc>
          <w:tcPr>
            <w:tcW w:w="2317" w:type="dxa"/>
          </w:tcPr>
          <w:p w14:paraId="7AB2C2FA" w14:textId="12E50358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6EEFB10" w14:textId="76BDF545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0922739A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3311821C" w14:textId="77777777" w:rsidTr="007F1A2C">
        <w:tc>
          <w:tcPr>
            <w:tcW w:w="1701" w:type="dxa"/>
          </w:tcPr>
          <w:p w14:paraId="2D4F05C8" w14:textId="2DCC5C92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  <w:tc>
          <w:tcPr>
            <w:tcW w:w="1560" w:type="dxa"/>
          </w:tcPr>
          <w:p w14:paraId="4B9D8A3E" w14:textId="59174682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6248938.53</w:t>
            </w:r>
          </w:p>
        </w:tc>
        <w:tc>
          <w:tcPr>
            <w:tcW w:w="1510" w:type="dxa"/>
          </w:tcPr>
          <w:p w14:paraId="75CD5C63" w14:textId="3D6F881F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2294708.38</w:t>
            </w:r>
          </w:p>
        </w:tc>
        <w:tc>
          <w:tcPr>
            <w:tcW w:w="2317" w:type="dxa"/>
          </w:tcPr>
          <w:p w14:paraId="625E496F" w14:textId="68A73A17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563410BF" w14:textId="726C7A4A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6735F08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4027B13D" w14:textId="77777777" w:rsidTr="007F1A2C">
        <w:tc>
          <w:tcPr>
            <w:tcW w:w="1701" w:type="dxa"/>
          </w:tcPr>
          <w:p w14:paraId="7070C591" w14:textId="17697BAE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1560" w:type="dxa"/>
          </w:tcPr>
          <w:p w14:paraId="31583434" w14:textId="41E4A396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6248949.94</w:t>
            </w:r>
          </w:p>
        </w:tc>
        <w:tc>
          <w:tcPr>
            <w:tcW w:w="1510" w:type="dxa"/>
          </w:tcPr>
          <w:p w14:paraId="1FD7715B" w14:textId="48D325FF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2294806.20</w:t>
            </w:r>
          </w:p>
        </w:tc>
        <w:tc>
          <w:tcPr>
            <w:tcW w:w="2317" w:type="dxa"/>
          </w:tcPr>
          <w:p w14:paraId="272467F5" w14:textId="29F0336A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3AB4E8D0" w14:textId="7EF12C6A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49543FFD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09E5A7DF" w14:textId="77777777" w:rsidTr="007F1A2C">
        <w:tc>
          <w:tcPr>
            <w:tcW w:w="1701" w:type="dxa"/>
          </w:tcPr>
          <w:p w14:paraId="57B729D9" w14:textId="43526F4E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  <w:tc>
          <w:tcPr>
            <w:tcW w:w="1560" w:type="dxa"/>
          </w:tcPr>
          <w:p w14:paraId="28CD50C9" w14:textId="2A8F70C6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6249030.38</w:t>
            </w:r>
          </w:p>
        </w:tc>
        <w:tc>
          <w:tcPr>
            <w:tcW w:w="1510" w:type="dxa"/>
          </w:tcPr>
          <w:p w14:paraId="67A0F886" w14:textId="6EA4265A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2294825.66</w:t>
            </w:r>
          </w:p>
        </w:tc>
        <w:tc>
          <w:tcPr>
            <w:tcW w:w="2317" w:type="dxa"/>
          </w:tcPr>
          <w:p w14:paraId="256B0DCA" w14:textId="656EB107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6FCC172" w14:textId="628A3CAC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995FBB1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143D9003" w14:textId="77777777" w:rsidTr="007F1A2C">
        <w:tc>
          <w:tcPr>
            <w:tcW w:w="1701" w:type="dxa"/>
          </w:tcPr>
          <w:p w14:paraId="4A65BF26" w14:textId="1E348F65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37</w:t>
            </w:r>
          </w:p>
        </w:tc>
        <w:tc>
          <w:tcPr>
            <w:tcW w:w="1560" w:type="dxa"/>
          </w:tcPr>
          <w:p w14:paraId="3C62E3EE" w14:textId="22495910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6249100.63</w:t>
            </w:r>
          </w:p>
        </w:tc>
        <w:tc>
          <w:tcPr>
            <w:tcW w:w="1510" w:type="dxa"/>
          </w:tcPr>
          <w:p w14:paraId="38CEF41C" w14:textId="2F964488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2294819.11</w:t>
            </w:r>
          </w:p>
        </w:tc>
        <w:tc>
          <w:tcPr>
            <w:tcW w:w="2317" w:type="dxa"/>
          </w:tcPr>
          <w:p w14:paraId="7677970F" w14:textId="63745105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64EAFFD3" w14:textId="0055102D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66538B7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512773D2" w14:textId="77777777" w:rsidTr="007F1A2C">
        <w:tc>
          <w:tcPr>
            <w:tcW w:w="1701" w:type="dxa"/>
          </w:tcPr>
          <w:p w14:paraId="18CA7A2A" w14:textId="4F158266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  <w:tc>
          <w:tcPr>
            <w:tcW w:w="1560" w:type="dxa"/>
          </w:tcPr>
          <w:p w14:paraId="2ABD6424" w14:textId="13261A4E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6249233.73</w:t>
            </w:r>
          </w:p>
        </w:tc>
        <w:tc>
          <w:tcPr>
            <w:tcW w:w="1510" w:type="dxa"/>
          </w:tcPr>
          <w:p w14:paraId="3EB78C79" w14:textId="17DFDB2A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7F1A2C">
              <w:rPr>
                <w:rFonts w:cs="Times New Roman"/>
                <w:iCs/>
              </w:rPr>
              <w:t>2294759.55</w:t>
            </w:r>
          </w:p>
        </w:tc>
        <w:tc>
          <w:tcPr>
            <w:tcW w:w="2317" w:type="dxa"/>
          </w:tcPr>
          <w:p w14:paraId="2294DE2B" w14:textId="6AB11AA9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441BD3CA" w14:textId="2758A933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7A98C0C0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  <w:tr w:rsidR="007F1A2C" w14:paraId="255492F8" w14:textId="77777777" w:rsidTr="007F1A2C">
        <w:tc>
          <w:tcPr>
            <w:tcW w:w="1701" w:type="dxa"/>
          </w:tcPr>
          <w:p w14:paraId="719312AE" w14:textId="0738709B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60" w:type="dxa"/>
          </w:tcPr>
          <w:p w14:paraId="3240A3C9" w14:textId="510BCF2D" w:rsidR="007F1A2C" w:rsidRPr="007F1A2C" w:rsidRDefault="007F1A2C" w:rsidP="007F1A2C">
            <w:pPr>
              <w:pStyle w:val="ae"/>
              <w:tabs>
                <w:tab w:val="left" w:pos="938"/>
                <w:tab w:val="center" w:pos="1449"/>
              </w:tabs>
              <w:ind w:firstLine="176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6249375.04</w:t>
            </w:r>
          </w:p>
        </w:tc>
        <w:tc>
          <w:tcPr>
            <w:tcW w:w="1510" w:type="dxa"/>
          </w:tcPr>
          <w:p w14:paraId="74D8122F" w14:textId="4D17D36E" w:rsidR="007F1A2C" w:rsidRPr="007F1A2C" w:rsidRDefault="007F1A2C" w:rsidP="007F1A2C">
            <w:pPr>
              <w:pStyle w:val="ae"/>
              <w:ind w:firstLine="0"/>
              <w:jc w:val="center"/>
              <w:rPr>
                <w:rFonts w:cs="Times New Roman"/>
                <w:iCs/>
              </w:rPr>
            </w:pPr>
            <w:r w:rsidRPr="00AA2028">
              <w:rPr>
                <w:rFonts w:cs="Times New Roman"/>
                <w:iCs/>
              </w:rPr>
              <w:t>2294957.02</w:t>
            </w:r>
          </w:p>
        </w:tc>
        <w:tc>
          <w:tcPr>
            <w:tcW w:w="2317" w:type="dxa"/>
          </w:tcPr>
          <w:p w14:paraId="203E8FCF" w14:textId="734311FA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Картометрический метод</w:t>
            </w:r>
          </w:p>
        </w:tc>
        <w:tc>
          <w:tcPr>
            <w:tcW w:w="1814" w:type="dxa"/>
          </w:tcPr>
          <w:p w14:paraId="1B1FC00F" w14:textId="6F159389" w:rsidR="007F1A2C" w:rsidRDefault="007F1A2C" w:rsidP="007F1A2C">
            <w:pPr>
              <w:tabs>
                <w:tab w:val="left" w:pos="284"/>
              </w:tabs>
              <w:ind w:right="140" w:firstLine="0"/>
              <w:jc w:val="center"/>
              <w:rPr>
                <w:iCs/>
              </w:rPr>
            </w:pPr>
            <w:r>
              <w:rPr>
                <w:iCs/>
              </w:rPr>
              <w:t>0,1</w:t>
            </w:r>
          </w:p>
        </w:tc>
        <w:tc>
          <w:tcPr>
            <w:tcW w:w="1524" w:type="dxa"/>
          </w:tcPr>
          <w:p w14:paraId="2C17BA58" w14:textId="77777777" w:rsidR="007F1A2C" w:rsidRPr="00BB7198" w:rsidRDefault="007F1A2C" w:rsidP="007F1A2C">
            <w:pPr>
              <w:tabs>
                <w:tab w:val="left" w:pos="284"/>
              </w:tabs>
              <w:ind w:right="140"/>
              <w:jc w:val="center"/>
              <w:rPr>
                <w:iCs/>
              </w:rPr>
            </w:pPr>
          </w:p>
        </w:tc>
      </w:tr>
    </w:tbl>
    <w:p w14:paraId="00D54B34" w14:textId="77777777" w:rsidR="002575EC" w:rsidRDefault="002575EC" w:rsidP="002575EC">
      <w:pPr>
        <w:pStyle w:val="aa"/>
        <w:keepLines/>
        <w:spacing w:line="276" w:lineRule="auto"/>
        <w:ind w:left="0"/>
        <w:jc w:val="center"/>
        <w:rPr>
          <w:b/>
          <w:sz w:val="30"/>
          <w:szCs w:val="30"/>
        </w:rPr>
      </w:pPr>
    </w:p>
    <w:sectPr w:rsidR="002575EC" w:rsidSect="000C4AE0">
      <w:headerReference w:type="default" r:id="rId21"/>
      <w:footerReference w:type="default" r:id="rId22"/>
      <w:headerReference w:type="first" r:id="rId23"/>
      <w:footerReference w:type="first" r:id="rId24"/>
      <w:pgSz w:w="11905" w:h="16837" w:code="9"/>
      <w:pgMar w:top="397" w:right="851" w:bottom="295" w:left="1134" w:header="567" w:footer="454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34530" w14:textId="77777777" w:rsidR="002A13CC" w:rsidRDefault="002A13CC">
      <w:r>
        <w:separator/>
      </w:r>
    </w:p>
  </w:endnote>
  <w:endnote w:type="continuationSeparator" w:id="0">
    <w:p w14:paraId="42E21786" w14:textId="77777777" w:rsidR="002A13CC" w:rsidRDefault="002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77075" w14:textId="77777777" w:rsidR="002A13CC" w:rsidRDefault="002A13CC">
    <w:pPr>
      <w:pStyle w:val="ac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02576" w14:textId="77777777" w:rsidR="002A13CC" w:rsidRDefault="002A13CC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07547A">
      <w:rPr>
        <w:noProof/>
      </w:rPr>
      <w:t>10</w:t>
    </w:r>
    <w:r>
      <w:rPr>
        <w:noProof/>
      </w:rPr>
      <w:fldChar w:fldCharType="end"/>
    </w:r>
  </w:p>
  <w:p w14:paraId="3279EE8B" w14:textId="77777777" w:rsidR="002A13CC" w:rsidRDefault="002A13CC">
    <w:pPr>
      <w:pStyle w:val="ac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3A47D" w14:textId="77777777" w:rsidR="002A13CC" w:rsidRDefault="002A13C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BB87A" w14:textId="77777777" w:rsidR="002A13CC" w:rsidRDefault="002A13CC">
      <w:r>
        <w:separator/>
      </w:r>
    </w:p>
  </w:footnote>
  <w:footnote w:type="continuationSeparator" w:id="0">
    <w:p w14:paraId="53E88957" w14:textId="77777777" w:rsidR="002A13CC" w:rsidRDefault="002A1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0B87A" w14:textId="77777777" w:rsidR="002A13CC" w:rsidRDefault="002A13CC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5EDB27F" wp14:editId="2AE567C9">
              <wp:simplePos x="0" y="0"/>
              <wp:positionH relativeFrom="column">
                <wp:posOffset>-47625</wp:posOffset>
              </wp:positionH>
              <wp:positionV relativeFrom="paragraph">
                <wp:posOffset>-172085</wp:posOffset>
              </wp:positionV>
              <wp:extent cx="6659880" cy="10259695"/>
              <wp:effectExtent l="0" t="0" r="26670" b="27305"/>
              <wp:wrapNone/>
              <wp:docPr id="6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ect w14:anchorId="20B67A25" id="Прямоугольник 6" o:spid="_x0000_s1026" style="position:absolute;margin-left:-3.75pt;margin-top:-13.55pt;width:524.4pt;height:807.8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30A09" w14:textId="77777777" w:rsidR="002A13CC" w:rsidRDefault="002A13CC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DCB65F5" wp14:editId="3F133CF9">
              <wp:simplePos x="0" y="0"/>
              <wp:positionH relativeFrom="column">
                <wp:posOffset>-47625</wp:posOffset>
              </wp:positionH>
              <wp:positionV relativeFrom="paragraph">
                <wp:posOffset>-172085</wp:posOffset>
              </wp:positionV>
              <wp:extent cx="6659880" cy="10259695"/>
              <wp:effectExtent l="19050" t="19050" r="26670" b="27305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44450" cmpd="thickThin">
                        <a:solidFill>
                          <a:srgbClr val="17365D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05867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ect w14:anchorId="5C772D4E" id="Прямоугольник 5" o:spid="_x0000_s1026" style="position:absolute;margin-left:-3.75pt;margin-top:-13.55pt;width:524.4pt;height:80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" filled="f" fillcolor="#4bacc6" strokecolor="#17365d" strokeweight="3.5pt">
              <v:stroke linestyle="thickThin"/>
              <v:shadow color="#205867" opacity=".5" offset="1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6B7AB" w14:textId="77777777" w:rsidR="002A13CC" w:rsidRDefault="002A13CC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39B48" w14:textId="77777777" w:rsidR="002A13CC" w:rsidRDefault="002A13C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8682FF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21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  <w:b w:val="0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13"/>
    <w:multiLevelType w:val="singleLevel"/>
    <w:tmpl w:val="0000001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1FAB172F"/>
    <w:multiLevelType w:val="hybridMultilevel"/>
    <w:tmpl w:val="233ACA20"/>
    <w:lvl w:ilvl="0" w:tplc="52D0507A"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1E7E30"/>
    <w:multiLevelType w:val="multilevel"/>
    <w:tmpl w:val="DFAA3B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8">
    <w:nsid w:val="240811B6"/>
    <w:multiLevelType w:val="multilevel"/>
    <w:tmpl w:val="59AC735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25C40E18"/>
    <w:multiLevelType w:val="hybridMultilevel"/>
    <w:tmpl w:val="FB767F34"/>
    <w:lvl w:ilvl="0" w:tplc="679A1DDC">
      <w:start w:val="2010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31459D"/>
    <w:multiLevelType w:val="hybridMultilevel"/>
    <w:tmpl w:val="B7A23B00"/>
    <w:lvl w:ilvl="0" w:tplc="0CCADF9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EF43B9"/>
    <w:multiLevelType w:val="multilevel"/>
    <w:tmpl w:val="6FB03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abstractNum w:abstractNumId="12">
    <w:nsid w:val="30777624"/>
    <w:multiLevelType w:val="multilevel"/>
    <w:tmpl w:val="1F3A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8CA1168"/>
    <w:multiLevelType w:val="hybridMultilevel"/>
    <w:tmpl w:val="E04C481E"/>
    <w:lvl w:ilvl="0" w:tplc="775C70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55A7C99"/>
    <w:multiLevelType w:val="multilevel"/>
    <w:tmpl w:val="B94A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60C2812"/>
    <w:multiLevelType w:val="hybridMultilevel"/>
    <w:tmpl w:val="211440F4"/>
    <w:lvl w:ilvl="0" w:tplc="B0F2EA8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0"/>
  </w:num>
  <w:num w:numId="11">
    <w:abstractNumId w:val="14"/>
  </w:num>
  <w:num w:numId="12">
    <w:abstractNumId w:val="12"/>
  </w:num>
  <w:num w:numId="13">
    <w:abstractNumId w:val="10"/>
  </w:num>
  <w:num w:numId="14">
    <w:abstractNumId w:val="8"/>
  </w:num>
  <w:num w:numId="15">
    <w:abstractNumId w:val="9"/>
  </w:num>
  <w:num w:numId="16">
    <w:abstractNumId w:val="11"/>
  </w:num>
  <w:num w:numId="17">
    <w:abstractNumId w:val="13"/>
  </w:num>
  <w:num w:numId="18">
    <w:abstractNumId w:val="7"/>
  </w:num>
  <w:num w:numId="1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1C"/>
    <w:rsid w:val="00013251"/>
    <w:rsid w:val="0001551F"/>
    <w:rsid w:val="00015ABE"/>
    <w:rsid w:val="000221A9"/>
    <w:rsid w:val="00042880"/>
    <w:rsid w:val="00044270"/>
    <w:rsid w:val="00052F00"/>
    <w:rsid w:val="00053936"/>
    <w:rsid w:val="00055EE9"/>
    <w:rsid w:val="00056403"/>
    <w:rsid w:val="00056F27"/>
    <w:rsid w:val="000612F1"/>
    <w:rsid w:val="0006189D"/>
    <w:rsid w:val="00064A5E"/>
    <w:rsid w:val="00064E00"/>
    <w:rsid w:val="00066FA0"/>
    <w:rsid w:val="00074988"/>
    <w:rsid w:val="0007547A"/>
    <w:rsid w:val="00077810"/>
    <w:rsid w:val="0008302C"/>
    <w:rsid w:val="00085FBC"/>
    <w:rsid w:val="000867EA"/>
    <w:rsid w:val="00087289"/>
    <w:rsid w:val="000922BF"/>
    <w:rsid w:val="00093AFC"/>
    <w:rsid w:val="000967FD"/>
    <w:rsid w:val="000A0E69"/>
    <w:rsid w:val="000A0F2F"/>
    <w:rsid w:val="000A2D08"/>
    <w:rsid w:val="000A4647"/>
    <w:rsid w:val="000B2885"/>
    <w:rsid w:val="000B4B69"/>
    <w:rsid w:val="000C2EEE"/>
    <w:rsid w:val="000C452B"/>
    <w:rsid w:val="000C4AE0"/>
    <w:rsid w:val="000D09DF"/>
    <w:rsid w:val="000D3398"/>
    <w:rsid w:val="000E019C"/>
    <w:rsid w:val="000E2B36"/>
    <w:rsid w:val="000E4BD3"/>
    <w:rsid w:val="000F1E24"/>
    <w:rsid w:val="000F3F55"/>
    <w:rsid w:val="000F4563"/>
    <w:rsid w:val="001000D1"/>
    <w:rsid w:val="00100313"/>
    <w:rsid w:val="001009EB"/>
    <w:rsid w:val="001055E2"/>
    <w:rsid w:val="00106579"/>
    <w:rsid w:val="001114AA"/>
    <w:rsid w:val="00111FE7"/>
    <w:rsid w:val="00125FD4"/>
    <w:rsid w:val="001261DF"/>
    <w:rsid w:val="001277ED"/>
    <w:rsid w:val="00127886"/>
    <w:rsid w:val="00131B25"/>
    <w:rsid w:val="00140717"/>
    <w:rsid w:val="00143B4D"/>
    <w:rsid w:val="001446C7"/>
    <w:rsid w:val="00144816"/>
    <w:rsid w:val="00154B89"/>
    <w:rsid w:val="00154F11"/>
    <w:rsid w:val="001577F8"/>
    <w:rsid w:val="0017587B"/>
    <w:rsid w:val="00182766"/>
    <w:rsid w:val="00185B68"/>
    <w:rsid w:val="0018754D"/>
    <w:rsid w:val="001922CC"/>
    <w:rsid w:val="001A053A"/>
    <w:rsid w:val="001A0ADC"/>
    <w:rsid w:val="001A0F36"/>
    <w:rsid w:val="001A4ACD"/>
    <w:rsid w:val="001A4C40"/>
    <w:rsid w:val="001A5DED"/>
    <w:rsid w:val="001A7254"/>
    <w:rsid w:val="001B0B7F"/>
    <w:rsid w:val="001B1203"/>
    <w:rsid w:val="001B604D"/>
    <w:rsid w:val="001C2E49"/>
    <w:rsid w:val="001D0F2F"/>
    <w:rsid w:val="001D1B29"/>
    <w:rsid w:val="001D1B36"/>
    <w:rsid w:val="001D2A1D"/>
    <w:rsid w:val="001D54EE"/>
    <w:rsid w:val="001E059E"/>
    <w:rsid w:val="001E1AED"/>
    <w:rsid w:val="001E2B72"/>
    <w:rsid w:val="001E2C11"/>
    <w:rsid w:val="001E2D21"/>
    <w:rsid w:val="001E724E"/>
    <w:rsid w:val="001E75E8"/>
    <w:rsid w:val="001F6FB1"/>
    <w:rsid w:val="0020175B"/>
    <w:rsid w:val="00213076"/>
    <w:rsid w:val="00216FD6"/>
    <w:rsid w:val="00231562"/>
    <w:rsid w:val="00232FB1"/>
    <w:rsid w:val="00233F1C"/>
    <w:rsid w:val="002433FA"/>
    <w:rsid w:val="00244803"/>
    <w:rsid w:val="00244988"/>
    <w:rsid w:val="00244ADF"/>
    <w:rsid w:val="002467C5"/>
    <w:rsid w:val="00246B49"/>
    <w:rsid w:val="00251FC7"/>
    <w:rsid w:val="002575EC"/>
    <w:rsid w:val="00262588"/>
    <w:rsid w:val="00274F09"/>
    <w:rsid w:val="002769CF"/>
    <w:rsid w:val="00285E3B"/>
    <w:rsid w:val="00296D4F"/>
    <w:rsid w:val="002A13CC"/>
    <w:rsid w:val="002A7CFD"/>
    <w:rsid w:val="002B1D84"/>
    <w:rsid w:val="002C2D17"/>
    <w:rsid w:val="002D3D62"/>
    <w:rsid w:val="002D5AD6"/>
    <w:rsid w:val="002D5D7F"/>
    <w:rsid w:val="002D5EF9"/>
    <w:rsid w:val="002E1988"/>
    <w:rsid w:val="002E780F"/>
    <w:rsid w:val="002F748C"/>
    <w:rsid w:val="0030035F"/>
    <w:rsid w:val="00301E97"/>
    <w:rsid w:val="00303692"/>
    <w:rsid w:val="0030769B"/>
    <w:rsid w:val="0031501A"/>
    <w:rsid w:val="003208B4"/>
    <w:rsid w:val="00331AFA"/>
    <w:rsid w:val="00345A5A"/>
    <w:rsid w:val="0034769A"/>
    <w:rsid w:val="00363346"/>
    <w:rsid w:val="00364EBA"/>
    <w:rsid w:val="003676B5"/>
    <w:rsid w:val="00367C39"/>
    <w:rsid w:val="00383222"/>
    <w:rsid w:val="00384EA6"/>
    <w:rsid w:val="00387AFC"/>
    <w:rsid w:val="00392D5F"/>
    <w:rsid w:val="003A0F57"/>
    <w:rsid w:val="003C0B1D"/>
    <w:rsid w:val="003C38EA"/>
    <w:rsid w:val="003C3D92"/>
    <w:rsid w:val="003D51F9"/>
    <w:rsid w:val="003D65B9"/>
    <w:rsid w:val="003D6877"/>
    <w:rsid w:val="003D72F8"/>
    <w:rsid w:val="003E64D3"/>
    <w:rsid w:val="003F3FF9"/>
    <w:rsid w:val="003F5EC3"/>
    <w:rsid w:val="003F60E4"/>
    <w:rsid w:val="004021E4"/>
    <w:rsid w:val="004052E7"/>
    <w:rsid w:val="004079DB"/>
    <w:rsid w:val="004117D5"/>
    <w:rsid w:val="004133E9"/>
    <w:rsid w:val="00421C14"/>
    <w:rsid w:val="00422FC7"/>
    <w:rsid w:val="00430D71"/>
    <w:rsid w:val="004328E2"/>
    <w:rsid w:val="00432C15"/>
    <w:rsid w:val="00433DB7"/>
    <w:rsid w:val="0045060E"/>
    <w:rsid w:val="00450FF8"/>
    <w:rsid w:val="0045671D"/>
    <w:rsid w:val="00466715"/>
    <w:rsid w:val="00477032"/>
    <w:rsid w:val="00482CFF"/>
    <w:rsid w:val="00485507"/>
    <w:rsid w:val="00485A5E"/>
    <w:rsid w:val="00487446"/>
    <w:rsid w:val="00492499"/>
    <w:rsid w:val="00492F34"/>
    <w:rsid w:val="004943B5"/>
    <w:rsid w:val="004954C8"/>
    <w:rsid w:val="0049761D"/>
    <w:rsid w:val="004A1611"/>
    <w:rsid w:val="004B1E02"/>
    <w:rsid w:val="004B4C0B"/>
    <w:rsid w:val="004B5C4D"/>
    <w:rsid w:val="004B75B2"/>
    <w:rsid w:val="004C4258"/>
    <w:rsid w:val="004C4D73"/>
    <w:rsid w:val="004C727C"/>
    <w:rsid w:val="004D06B5"/>
    <w:rsid w:val="004D498F"/>
    <w:rsid w:val="004F506E"/>
    <w:rsid w:val="004F712F"/>
    <w:rsid w:val="00501626"/>
    <w:rsid w:val="005045E7"/>
    <w:rsid w:val="005137C6"/>
    <w:rsid w:val="00520273"/>
    <w:rsid w:val="005213E0"/>
    <w:rsid w:val="00523312"/>
    <w:rsid w:val="00523A53"/>
    <w:rsid w:val="00523A92"/>
    <w:rsid w:val="00525A94"/>
    <w:rsid w:val="00532551"/>
    <w:rsid w:val="005373FD"/>
    <w:rsid w:val="00542832"/>
    <w:rsid w:val="00550706"/>
    <w:rsid w:val="005511B0"/>
    <w:rsid w:val="00561B04"/>
    <w:rsid w:val="00562802"/>
    <w:rsid w:val="00563810"/>
    <w:rsid w:val="00570EDC"/>
    <w:rsid w:val="005739E8"/>
    <w:rsid w:val="00573EE9"/>
    <w:rsid w:val="00574D91"/>
    <w:rsid w:val="00577E23"/>
    <w:rsid w:val="00580DBC"/>
    <w:rsid w:val="00581096"/>
    <w:rsid w:val="00582EA8"/>
    <w:rsid w:val="005857AF"/>
    <w:rsid w:val="005A0BAB"/>
    <w:rsid w:val="005A1BC0"/>
    <w:rsid w:val="005B4359"/>
    <w:rsid w:val="005B444C"/>
    <w:rsid w:val="005B724A"/>
    <w:rsid w:val="005C23BB"/>
    <w:rsid w:val="005C2683"/>
    <w:rsid w:val="005C6D3B"/>
    <w:rsid w:val="005D0BF5"/>
    <w:rsid w:val="005D3BAD"/>
    <w:rsid w:val="005D7DC8"/>
    <w:rsid w:val="005E029B"/>
    <w:rsid w:val="005E1E3B"/>
    <w:rsid w:val="005E26E6"/>
    <w:rsid w:val="005E3829"/>
    <w:rsid w:val="005E5AD2"/>
    <w:rsid w:val="005E7109"/>
    <w:rsid w:val="005E74B0"/>
    <w:rsid w:val="00602ACC"/>
    <w:rsid w:val="00614257"/>
    <w:rsid w:val="00614BB4"/>
    <w:rsid w:val="00616AA9"/>
    <w:rsid w:val="006236A6"/>
    <w:rsid w:val="006257E6"/>
    <w:rsid w:val="00626D7D"/>
    <w:rsid w:val="00630EE8"/>
    <w:rsid w:val="00631858"/>
    <w:rsid w:val="00633306"/>
    <w:rsid w:val="00636DDE"/>
    <w:rsid w:val="00637809"/>
    <w:rsid w:val="00642B69"/>
    <w:rsid w:val="006431D2"/>
    <w:rsid w:val="00651623"/>
    <w:rsid w:val="00651FBA"/>
    <w:rsid w:val="00653B33"/>
    <w:rsid w:val="006545D2"/>
    <w:rsid w:val="006558DD"/>
    <w:rsid w:val="00666C2F"/>
    <w:rsid w:val="00670A05"/>
    <w:rsid w:val="00670D60"/>
    <w:rsid w:val="0067199E"/>
    <w:rsid w:val="00673CB6"/>
    <w:rsid w:val="00681502"/>
    <w:rsid w:val="00682EFF"/>
    <w:rsid w:val="00685567"/>
    <w:rsid w:val="00687A34"/>
    <w:rsid w:val="00693EAA"/>
    <w:rsid w:val="006A3258"/>
    <w:rsid w:val="006A33C4"/>
    <w:rsid w:val="006A5AA8"/>
    <w:rsid w:val="006A5D03"/>
    <w:rsid w:val="006C5707"/>
    <w:rsid w:val="006C697E"/>
    <w:rsid w:val="006D13F7"/>
    <w:rsid w:val="006D6256"/>
    <w:rsid w:val="006E0E07"/>
    <w:rsid w:val="006E0E18"/>
    <w:rsid w:val="006E2394"/>
    <w:rsid w:val="006E2D5B"/>
    <w:rsid w:val="006E3358"/>
    <w:rsid w:val="006F06AC"/>
    <w:rsid w:val="007046EF"/>
    <w:rsid w:val="007118B3"/>
    <w:rsid w:val="00720751"/>
    <w:rsid w:val="007216D9"/>
    <w:rsid w:val="007251DC"/>
    <w:rsid w:val="00726010"/>
    <w:rsid w:val="00731683"/>
    <w:rsid w:val="00731B4E"/>
    <w:rsid w:val="007331D0"/>
    <w:rsid w:val="0074408D"/>
    <w:rsid w:val="00746391"/>
    <w:rsid w:val="00746583"/>
    <w:rsid w:val="00746EF4"/>
    <w:rsid w:val="00747D2B"/>
    <w:rsid w:val="00751901"/>
    <w:rsid w:val="00752E09"/>
    <w:rsid w:val="00761461"/>
    <w:rsid w:val="007620F6"/>
    <w:rsid w:val="007643E8"/>
    <w:rsid w:val="00767E7F"/>
    <w:rsid w:val="0077018F"/>
    <w:rsid w:val="007703C9"/>
    <w:rsid w:val="007819D6"/>
    <w:rsid w:val="00784142"/>
    <w:rsid w:val="00785A1C"/>
    <w:rsid w:val="0079338E"/>
    <w:rsid w:val="00795972"/>
    <w:rsid w:val="00795B34"/>
    <w:rsid w:val="0079767D"/>
    <w:rsid w:val="007979F5"/>
    <w:rsid w:val="007A4A0C"/>
    <w:rsid w:val="007A560C"/>
    <w:rsid w:val="007A5A55"/>
    <w:rsid w:val="007B15AE"/>
    <w:rsid w:val="007B1ACA"/>
    <w:rsid w:val="007B5004"/>
    <w:rsid w:val="007B59D6"/>
    <w:rsid w:val="007C0E6D"/>
    <w:rsid w:val="007C0F29"/>
    <w:rsid w:val="007C2156"/>
    <w:rsid w:val="007C2D82"/>
    <w:rsid w:val="007E54C3"/>
    <w:rsid w:val="007E7EE6"/>
    <w:rsid w:val="007F0034"/>
    <w:rsid w:val="007F06FF"/>
    <w:rsid w:val="007F0A23"/>
    <w:rsid w:val="007F0B9E"/>
    <w:rsid w:val="007F1A2C"/>
    <w:rsid w:val="007F275B"/>
    <w:rsid w:val="00802B5C"/>
    <w:rsid w:val="00810C64"/>
    <w:rsid w:val="00816B77"/>
    <w:rsid w:val="008176D1"/>
    <w:rsid w:val="00822D87"/>
    <w:rsid w:val="008246E2"/>
    <w:rsid w:val="00825390"/>
    <w:rsid w:val="00826099"/>
    <w:rsid w:val="00827A4F"/>
    <w:rsid w:val="00837073"/>
    <w:rsid w:val="00840F8E"/>
    <w:rsid w:val="0084398F"/>
    <w:rsid w:val="008455EC"/>
    <w:rsid w:val="008457F7"/>
    <w:rsid w:val="008466B9"/>
    <w:rsid w:val="008520E4"/>
    <w:rsid w:val="00857B53"/>
    <w:rsid w:val="00861DB3"/>
    <w:rsid w:val="008668B7"/>
    <w:rsid w:val="00866CE1"/>
    <w:rsid w:val="00873F98"/>
    <w:rsid w:val="00880A58"/>
    <w:rsid w:val="00881FC4"/>
    <w:rsid w:val="00882533"/>
    <w:rsid w:val="00887532"/>
    <w:rsid w:val="00893951"/>
    <w:rsid w:val="008978FC"/>
    <w:rsid w:val="008B53A5"/>
    <w:rsid w:val="008B7F8F"/>
    <w:rsid w:val="008C23B1"/>
    <w:rsid w:val="008C4DE7"/>
    <w:rsid w:val="008D0456"/>
    <w:rsid w:val="008D184F"/>
    <w:rsid w:val="008D2BBB"/>
    <w:rsid w:val="008D6F28"/>
    <w:rsid w:val="008D7847"/>
    <w:rsid w:val="008E1A42"/>
    <w:rsid w:val="008E5375"/>
    <w:rsid w:val="008E6FB5"/>
    <w:rsid w:val="008E710D"/>
    <w:rsid w:val="009005D5"/>
    <w:rsid w:val="00904BB3"/>
    <w:rsid w:val="009053E6"/>
    <w:rsid w:val="00905870"/>
    <w:rsid w:val="009102CC"/>
    <w:rsid w:val="009105E8"/>
    <w:rsid w:val="00910679"/>
    <w:rsid w:val="00911220"/>
    <w:rsid w:val="00911D36"/>
    <w:rsid w:val="00912B2B"/>
    <w:rsid w:val="009169CE"/>
    <w:rsid w:val="0092677E"/>
    <w:rsid w:val="00927B1F"/>
    <w:rsid w:val="00930523"/>
    <w:rsid w:val="00937755"/>
    <w:rsid w:val="00937B65"/>
    <w:rsid w:val="00946D0B"/>
    <w:rsid w:val="009544E3"/>
    <w:rsid w:val="00957D26"/>
    <w:rsid w:val="009613BF"/>
    <w:rsid w:val="009800FF"/>
    <w:rsid w:val="009900FB"/>
    <w:rsid w:val="00990957"/>
    <w:rsid w:val="009A1D6C"/>
    <w:rsid w:val="009B0749"/>
    <w:rsid w:val="009B10E9"/>
    <w:rsid w:val="009E1F16"/>
    <w:rsid w:val="009E5635"/>
    <w:rsid w:val="009E7270"/>
    <w:rsid w:val="009F0015"/>
    <w:rsid w:val="00A0724D"/>
    <w:rsid w:val="00A14440"/>
    <w:rsid w:val="00A15C53"/>
    <w:rsid w:val="00A2451B"/>
    <w:rsid w:val="00A344B1"/>
    <w:rsid w:val="00A47A2C"/>
    <w:rsid w:val="00A50C38"/>
    <w:rsid w:val="00A52FC4"/>
    <w:rsid w:val="00A54479"/>
    <w:rsid w:val="00A56620"/>
    <w:rsid w:val="00A6167E"/>
    <w:rsid w:val="00A6676D"/>
    <w:rsid w:val="00A6780C"/>
    <w:rsid w:val="00A80505"/>
    <w:rsid w:val="00A80F7D"/>
    <w:rsid w:val="00A847D8"/>
    <w:rsid w:val="00A8698C"/>
    <w:rsid w:val="00A927BB"/>
    <w:rsid w:val="00A93359"/>
    <w:rsid w:val="00AA2028"/>
    <w:rsid w:val="00AA48EF"/>
    <w:rsid w:val="00AC013C"/>
    <w:rsid w:val="00AC2D17"/>
    <w:rsid w:val="00AC3D14"/>
    <w:rsid w:val="00AC4EDF"/>
    <w:rsid w:val="00AC656C"/>
    <w:rsid w:val="00AD0972"/>
    <w:rsid w:val="00AD1578"/>
    <w:rsid w:val="00AD6349"/>
    <w:rsid w:val="00AD7000"/>
    <w:rsid w:val="00AE0A53"/>
    <w:rsid w:val="00AE1890"/>
    <w:rsid w:val="00AF062F"/>
    <w:rsid w:val="00AF793D"/>
    <w:rsid w:val="00AF7D36"/>
    <w:rsid w:val="00B01062"/>
    <w:rsid w:val="00B04960"/>
    <w:rsid w:val="00B0746A"/>
    <w:rsid w:val="00B1319A"/>
    <w:rsid w:val="00B1723F"/>
    <w:rsid w:val="00B2428F"/>
    <w:rsid w:val="00B25FDD"/>
    <w:rsid w:val="00B403BA"/>
    <w:rsid w:val="00B45AA6"/>
    <w:rsid w:val="00B46D64"/>
    <w:rsid w:val="00B50544"/>
    <w:rsid w:val="00B52B7C"/>
    <w:rsid w:val="00B5565C"/>
    <w:rsid w:val="00B6037E"/>
    <w:rsid w:val="00B63682"/>
    <w:rsid w:val="00B727D1"/>
    <w:rsid w:val="00B84C62"/>
    <w:rsid w:val="00B84E5E"/>
    <w:rsid w:val="00B955DD"/>
    <w:rsid w:val="00BA6BA6"/>
    <w:rsid w:val="00BB7433"/>
    <w:rsid w:val="00BC0D77"/>
    <w:rsid w:val="00BC2690"/>
    <w:rsid w:val="00BC47A5"/>
    <w:rsid w:val="00BC7A9D"/>
    <w:rsid w:val="00BE01FF"/>
    <w:rsid w:val="00BE05F3"/>
    <w:rsid w:val="00BE1CF2"/>
    <w:rsid w:val="00BE32AA"/>
    <w:rsid w:val="00BE45BD"/>
    <w:rsid w:val="00BE7668"/>
    <w:rsid w:val="00BF02EF"/>
    <w:rsid w:val="00BF122D"/>
    <w:rsid w:val="00BF6969"/>
    <w:rsid w:val="00C05572"/>
    <w:rsid w:val="00C071A1"/>
    <w:rsid w:val="00C20452"/>
    <w:rsid w:val="00C23F73"/>
    <w:rsid w:val="00C27AB4"/>
    <w:rsid w:val="00C34727"/>
    <w:rsid w:val="00C431D9"/>
    <w:rsid w:val="00C5483B"/>
    <w:rsid w:val="00C548F5"/>
    <w:rsid w:val="00C61F4E"/>
    <w:rsid w:val="00C6245A"/>
    <w:rsid w:val="00C63DF2"/>
    <w:rsid w:val="00C71D7C"/>
    <w:rsid w:val="00C7244C"/>
    <w:rsid w:val="00C73968"/>
    <w:rsid w:val="00C74889"/>
    <w:rsid w:val="00C7688A"/>
    <w:rsid w:val="00C81367"/>
    <w:rsid w:val="00C8383D"/>
    <w:rsid w:val="00C93E48"/>
    <w:rsid w:val="00C957E9"/>
    <w:rsid w:val="00C977B4"/>
    <w:rsid w:val="00CA6E19"/>
    <w:rsid w:val="00CA725B"/>
    <w:rsid w:val="00CB0220"/>
    <w:rsid w:val="00CB10F9"/>
    <w:rsid w:val="00CC444F"/>
    <w:rsid w:val="00CD33A1"/>
    <w:rsid w:val="00CE1EBC"/>
    <w:rsid w:val="00CE2BAA"/>
    <w:rsid w:val="00CE4B51"/>
    <w:rsid w:val="00D01677"/>
    <w:rsid w:val="00D01863"/>
    <w:rsid w:val="00D10833"/>
    <w:rsid w:val="00D1271A"/>
    <w:rsid w:val="00D15D57"/>
    <w:rsid w:val="00D2075C"/>
    <w:rsid w:val="00D240FD"/>
    <w:rsid w:val="00D24217"/>
    <w:rsid w:val="00D2539F"/>
    <w:rsid w:val="00D26A13"/>
    <w:rsid w:val="00D31F1B"/>
    <w:rsid w:val="00D400FF"/>
    <w:rsid w:val="00D40EEF"/>
    <w:rsid w:val="00D55997"/>
    <w:rsid w:val="00D63B6B"/>
    <w:rsid w:val="00D74CF7"/>
    <w:rsid w:val="00D8334C"/>
    <w:rsid w:val="00D959AF"/>
    <w:rsid w:val="00DA0B5A"/>
    <w:rsid w:val="00DA12A4"/>
    <w:rsid w:val="00DC1976"/>
    <w:rsid w:val="00DC500E"/>
    <w:rsid w:val="00DC532B"/>
    <w:rsid w:val="00DC66C0"/>
    <w:rsid w:val="00DD3353"/>
    <w:rsid w:val="00DD353F"/>
    <w:rsid w:val="00DD461B"/>
    <w:rsid w:val="00DD7CE7"/>
    <w:rsid w:val="00DD7FD3"/>
    <w:rsid w:val="00DF2618"/>
    <w:rsid w:val="00E047DA"/>
    <w:rsid w:val="00E32A1D"/>
    <w:rsid w:val="00E42062"/>
    <w:rsid w:val="00E453CA"/>
    <w:rsid w:val="00E46B8B"/>
    <w:rsid w:val="00E50AAA"/>
    <w:rsid w:val="00E50E11"/>
    <w:rsid w:val="00E5362F"/>
    <w:rsid w:val="00E53CC4"/>
    <w:rsid w:val="00E54D04"/>
    <w:rsid w:val="00E5527F"/>
    <w:rsid w:val="00E6236D"/>
    <w:rsid w:val="00E66199"/>
    <w:rsid w:val="00E66A1C"/>
    <w:rsid w:val="00E67202"/>
    <w:rsid w:val="00E82EEC"/>
    <w:rsid w:val="00E85D99"/>
    <w:rsid w:val="00E87A98"/>
    <w:rsid w:val="00EA1ABE"/>
    <w:rsid w:val="00EB120D"/>
    <w:rsid w:val="00EB1E1B"/>
    <w:rsid w:val="00EB3DBB"/>
    <w:rsid w:val="00EB73FC"/>
    <w:rsid w:val="00EC184D"/>
    <w:rsid w:val="00EC2539"/>
    <w:rsid w:val="00EC46B4"/>
    <w:rsid w:val="00EC5E6E"/>
    <w:rsid w:val="00ED142A"/>
    <w:rsid w:val="00ED1527"/>
    <w:rsid w:val="00ED6DD3"/>
    <w:rsid w:val="00EE2480"/>
    <w:rsid w:val="00EE5080"/>
    <w:rsid w:val="00EE684D"/>
    <w:rsid w:val="00EE7BC5"/>
    <w:rsid w:val="00EF207C"/>
    <w:rsid w:val="00EF5A21"/>
    <w:rsid w:val="00F06F00"/>
    <w:rsid w:val="00F15F0F"/>
    <w:rsid w:val="00F20186"/>
    <w:rsid w:val="00F32FD0"/>
    <w:rsid w:val="00F364BD"/>
    <w:rsid w:val="00F379F8"/>
    <w:rsid w:val="00F40537"/>
    <w:rsid w:val="00F40767"/>
    <w:rsid w:val="00F41AB5"/>
    <w:rsid w:val="00F45C8E"/>
    <w:rsid w:val="00F57545"/>
    <w:rsid w:val="00F60628"/>
    <w:rsid w:val="00F61890"/>
    <w:rsid w:val="00F64643"/>
    <w:rsid w:val="00F708B0"/>
    <w:rsid w:val="00F70CD9"/>
    <w:rsid w:val="00F813AE"/>
    <w:rsid w:val="00F85120"/>
    <w:rsid w:val="00F86162"/>
    <w:rsid w:val="00F8624D"/>
    <w:rsid w:val="00F86DC6"/>
    <w:rsid w:val="00F87E93"/>
    <w:rsid w:val="00F9382A"/>
    <w:rsid w:val="00F94EBE"/>
    <w:rsid w:val="00FB1098"/>
    <w:rsid w:val="00FB21A3"/>
    <w:rsid w:val="00FB228C"/>
    <w:rsid w:val="00FB44FD"/>
    <w:rsid w:val="00FD3A8B"/>
    <w:rsid w:val="00FD3FF7"/>
    <w:rsid w:val="00FD7AB4"/>
    <w:rsid w:val="00FE55D1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6BD6D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/>
    <w:lsdException w:name="HTML Preformatted" w:locked="1" w:uiPriority="0"/>
    <w:lsdException w:name="No Lis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00"/>
    <w:pPr>
      <w:suppressAutoHyphens/>
      <w:ind w:firstLine="709"/>
      <w:jc w:val="both"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link w:val="11"/>
    <w:autoRedefine/>
    <w:uiPriority w:val="99"/>
    <w:qFormat/>
    <w:rsid w:val="007F06FF"/>
    <w:pPr>
      <w:keepNext/>
      <w:tabs>
        <w:tab w:val="num" w:pos="432"/>
        <w:tab w:val="left" w:pos="851"/>
        <w:tab w:val="left" w:pos="993"/>
        <w:tab w:val="left" w:pos="2127"/>
      </w:tabs>
      <w:spacing w:line="360" w:lineRule="auto"/>
      <w:ind w:left="432" w:hanging="432"/>
      <w:jc w:val="center"/>
      <w:outlineLvl w:val="0"/>
    </w:pPr>
    <w:rPr>
      <w:b/>
      <w:bCs/>
      <w:caps/>
      <w:szCs w:val="28"/>
      <w:lang w:val="en-US"/>
    </w:rPr>
  </w:style>
  <w:style w:type="paragraph" w:styleId="2">
    <w:name w:val="heading 2"/>
    <w:basedOn w:val="a"/>
    <w:next w:val="a"/>
    <w:link w:val="20"/>
    <w:autoRedefine/>
    <w:uiPriority w:val="99"/>
    <w:qFormat/>
    <w:rsid w:val="00233F1C"/>
    <w:pPr>
      <w:keepNext/>
      <w:keepLines/>
      <w:spacing w:before="480" w:after="360" w:line="276" w:lineRule="auto"/>
      <w:ind w:left="720" w:firstLine="0"/>
      <w:jc w:val="center"/>
      <w:outlineLvl w:val="1"/>
    </w:pPr>
    <w:rPr>
      <w:rFonts w:cs="Times New Roman"/>
      <w:b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6245A"/>
    <w:pPr>
      <w:keepNext/>
      <w:numPr>
        <w:ilvl w:val="2"/>
        <w:numId w:val="1"/>
      </w:numPr>
      <w:shd w:val="clear" w:color="auto" w:fill="FFFFFF"/>
      <w:spacing w:before="375" w:after="225"/>
      <w:jc w:val="center"/>
      <w:textAlignment w:val="baseline"/>
      <w:outlineLvl w:val="2"/>
    </w:pPr>
    <w:rPr>
      <w:rFonts w:cs="Times New Roman"/>
      <w:b/>
    </w:rPr>
  </w:style>
  <w:style w:type="paragraph" w:styleId="4">
    <w:name w:val="heading 4"/>
    <w:basedOn w:val="a"/>
    <w:next w:val="a"/>
    <w:link w:val="40"/>
    <w:uiPriority w:val="99"/>
    <w:qFormat/>
    <w:rsid w:val="002D3D62"/>
    <w:pPr>
      <w:keepNext/>
      <w:keepLines/>
      <w:suppressAutoHyphens w:val="0"/>
      <w:spacing w:before="200"/>
      <w:outlineLvl w:val="3"/>
    </w:pPr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D3D62"/>
    <w:pPr>
      <w:keepNext/>
      <w:keepLines/>
      <w:suppressAutoHyphens w:val="0"/>
      <w:spacing w:before="200"/>
      <w:outlineLvl w:val="4"/>
    </w:pPr>
    <w:rPr>
      <w:rFonts w:ascii="Cambria" w:hAnsi="Cambria" w:cs="Times New Roman"/>
      <w:color w:val="243F6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500E"/>
    <w:pPr>
      <w:keepNext/>
      <w:keepLines/>
      <w:spacing w:before="40"/>
      <w:outlineLvl w:val="5"/>
    </w:pPr>
    <w:rPr>
      <w:rFonts w:ascii="Cambria" w:hAnsi="Cambria" w:cs="Times New Roman"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2D3D62"/>
    <w:pPr>
      <w:suppressAutoHyphens w:val="0"/>
      <w:spacing w:before="240" w:after="60"/>
      <w:outlineLvl w:val="7"/>
    </w:pPr>
    <w:rPr>
      <w:rFonts w:ascii="Calibri" w:hAnsi="Calibri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7472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locked/>
    <w:rsid w:val="00233F1C"/>
    <w:rPr>
      <w:b/>
      <w:sz w:val="24"/>
      <w:szCs w:val="26"/>
      <w:lang w:eastAsia="ar-SA"/>
    </w:rPr>
  </w:style>
  <w:style w:type="character" w:customStyle="1" w:styleId="30">
    <w:name w:val="Заголовок 3 Знак"/>
    <w:link w:val="3"/>
    <w:uiPriority w:val="99"/>
    <w:locked/>
    <w:rsid w:val="00C6245A"/>
    <w:rPr>
      <w:b/>
      <w:sz w:val="24"/>
      <w:shd w:val="clear" w:color="auto" w:fill="FFFFFF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D3D62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2D3D6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DC500E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2D3D62"/>
    <w:rPr>
      <w:rFonts w:ascii="Calibri" w:hAnsi="Calibri" w:cs="Times New Roman"/>
      <w:i/>
      <w:iCs/>
      <w:sz w:val="24"/>
      <w:szCs w:val="24"/>
    </w:rPr>
  </w:style>
  <w:style w:type="character" w:customStyle="1" w:styleId="WW8Num2z0">
    <w:name w:val="WW8Num2z0"/>
    <w:uiPriority w:val="99"/>
    <w:rsid w:val="004F712F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4F712F"/>
  </w:style>
  <w:style w:type="character" w:customStyle="1" w:styleId="WW-Absatz-Standardschriftart">
    <w:name w:val="WW-Absatz-Standardschriftart"/>
    <w:uiPriority w:val="99"/>
    <w:rsid w:val="004F712F"/>
  </w:style>
  <w:style w:type="character" w:customStyle="1" w:styleId="WW-Absatz-Standardschriftart1">
    <w:name w:val="WW-Absatz-Standardschriftart1"/>
    <w:uiPriority w:val="99"/>
    <w:rsid w:val="004F712F"/>
  </w:style>
  <w:style w:type="character" w:customStyle="1" w:styleId="WW8Num4z0">
    <w:name w:val="WW8Num4z0"/>
    <w:uiPriority w:val="99"/>
    <w:rsid w:val="004F712F"/>
    <w:rPr>
      <w:rFonts w:ascii="Times New Roman" w:hAnsi="Times New Roman"/>
    </w:rPr>
  </w:style>
  <w:style w:type="character" w:customStyle="1" w:styleId="WW8Num6z0">
    <w:name w:val="WW8Num6z0"/>
    <w:uiPriority w:val="99"/>
    <w:rsid w:val="004F712F"/>
    <w:rPr>
      <w:rFonts w:ascii="Courier New" w:hAnsi="Courier New"/>
    </w:rPr>
  </w:style>
  <w:style w:type="character" w:customStyle="1" w:styleId="WW8Num6z2">
    <w:name w:val="WW8Num6z2"/>
    <w:uiPriority w:val="99"/>
    <w:rsid w:val="004F712F"/>
    <w:rPr>
      <w:rFonts w:ascii="Wingdings" w:hAnsi="Wingdings"/>
    </w:rPr>
  </w:style>
  <w:style w:type="character" w:customStyle="1" w:styleId="WW8Num6z3">
    <w:name w:val="WW8Num6z3"/>
    <w:uiPriority w:val="99"/>
    <w:rsid w:val="004F712F"/>
    <w:rPr>
      <w:rFonts w:ascii="Symbol" w:hAnsi="Symbol"/>
    </w:rPr>
  </w:style>
  <w:style w:type="character" w:customStyle="1" w:styleId="WW8Num6z4">
    <w:name w:val="WW8Num6z4"/>
    <w:uiPriority w:val="99"/>
    <w:rsid w:val="004F712F"/>
    <w:rPr>
      <w:rFonts w:ascii="Courier New" w:hAnsi="Courier New"/>
    </w:rPr>
  </w:style>
  <w:style w:type="character" w:customStyle="1" w:styleId="WW8Num7z0">
    <w:name w:val="WW8Num7z0"/>
    <w:uiPriority w:val="99"/>
    <w:rsid w:val="004F712F"/>
    <w:rPr>
      <w:rFonts w:ascii="Courier New" w:hAnsi="Courier New"/>
    </w:rPr>
  </w:style>
  <w:style w:type="character" w:customStyle="1" w:styleId="WW8Num7z2">
    <w:name w:val="WW8Num7z2"/>
    <w:uiPriority w:val="99"/>
    <w:rsid w:val="004F712F"/>
    <w:rPr>
      <w:rFonts w:ascii="Wingdings" w:hAnsi="Wingdings"/>
    </w:rPr>
  </w:style>
  <w:style w:type="character" w:customStyle="1" w:styleId="WW8Num7z3">
    <w:name w:val="WW8Num7z3"/>
    <w:uiPriority w:val="99"/>
    <w:rsid w:val="004F712F"/>
    <w:rPr>
      <w:rFonts w:ascii="Symbol" w:hAnsi="Symbol"/>
    </w:rPr>
  </w:style>
  <w:style w:type="character" w:customStyle="1" w:styleId="WW8Num7z4">
    <w:name w:val="WW8Num7z4"/>
    <w:uiPriority w:val="99"/>
    <w:rsid w:val="004F712F"/>
    <w:rPr>
      <w:rFonts w:ascii="Courier New" w:hAnsi="Courier New"/>
    </w:rPr>
  </w:style>
  <w:style w:type="character" w:customStyle="1" w:styleId="WW8Num8z0">
    <w:name w:val="WW8Num8z0"/>
    <w:uiPriority w:val="99"/>
    <w:rsid w:val="004F712F"/>
    <w:rPr>
      <w:rFonts w:ascii="Courier New" w:hAnsi="Courier New"/>
    </w:rPr>
  </w:style>
  <w:style w:type="character" w:customStyle="1" w:styleId="WW8Num8z2">
    <w:name w:val="WW8Num8z2"/>
    <w:uiPriority w:val="99"/>
    <w:rsid w:val="004F712F"/>
    <w:rPr>
      <w:rFonts w:ascii="Wingdings" w:hAnsi="Wingdings"/>
    </w:rPr>
  </w:style>
  <w:style w:type="character" w:customStyle="1" w:styleId="WW8Num8z3">
    <w:name w:val="WW8Num8z3"/>
    <w:uiPriority w:val="99"/>
    <w:rsid w:val="004F712F"/>
    <w:rPr>
      <w:rFonts w:ascii="Symbol" w:hAnsi="Symbol"/>
    </w:rPr>
  </w:style>
  <w:style w:type="character" w:customStyle="1" w:styleId="WW8Num8z4">
    <w:name w:val="WW8Num8z4"/>
    <w:uiPriority w:val="99"/>
    <w:rsid w:val="004F712F"/>
    <w:rPr>
      <w:rFonts w:ascii="Courier New" w:hAnsi="Courier New"/>
    </w:rPr>
  </w:style>
  <w:style w:type="character" w:customStyle="1" w:styleId="WW8Num10z0">
    <w:name w:val="WW8Num10z0"/>
    <w:uiPriority w:val="99"/>
    <w:rsid w:val="004F712F"/>
    <w:rPr>
      <w:sz w:val="16"/>
    </w:rPr>
  </w:style>
  <w:style w:type="character" w:customStyle="1" w:styleId="WW8NumSt9z0">
    <w:name w:val="WW8NumSt9z0"/>
    <w:uiPriority w:val="99"/>
    <w:rsid w:val="004F712F"/>
    <w:rPr>
      <w:rFonts w:ascii="Times New Roman" w:hAnsi="Times New Roman"/>
    </w:rPr>
  </w:style>
  <w:style w:type="character" w:customStyle="1" w:styleId="10">
    <w:name w:val="Основной шрифт абзаца1"/>
    <w:uiPriority w:val="99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hAnsi="Times New Roman"/>
      <w:sz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hAnsi="Times New Roman"/>
      <w:sz w:val="24"/>
    </w:rPr>
  </w:style>
  <w:style w:type="character" w:customStyle="1" w:styleId="a5">
    <w:name w:val="Текст выноски Знак"/>
    <w:uiPriority w:val="99"/>
    <w:rsid w:val="004F712F"/>
    <w:rPr>
      <w:rFonts w:ascii="Tahoma" w:hAnsi="Tahoma"/>
      <w:sz w:val="16"/>
    </w:rPr>
  </w:style>
  <w:style w:type="character" w:styleId="a6">
    <w:name w:val="Strong"/>
    <w:uiPriority w:val="22"/>
    <w:qFormat/>
    <w:rsid w:val="004F712F"/>
    <w:rPr>
      <w:rFonts w:cs="Times New Roman"/>
      <w:b/>
    </w:rPr>
  </w:style>
  <w:style w:type="character" w:customStyle="1" w:styleId="xdtextbox1">
    <w:name w:val="xdtextbox1"/>
    <w:uiPriority w:val="99"/>
    <w:rsid w:val="004F712F"/>
    <w:rPr>
      <w:color w:val="auto"/>
      <w:shd w:val="clear" w:color="auto" w:fill="FFFFFF"/>
    </w:rPr>
  </w:style>
  <w:style w:type="character" w:customStyle="1" w:styleId="12">
    <w:name w:val="Заголовок 1 Знак"/>
    <w:uiPriority w:val="99"/>
    <w:rsid w:val="004F712F"/>
    <w:rPr>
      <w:rFonts w:ascii="Times New Roman" w:hAnsi="Times New Roman"/>
      <w:b/>
      <w:sz w:val="28"/>
      <w:lang w:val="en-US"/>
    </w:rPr>
  </w:style>
  <w:style w:type="paragraph" w:customStyle="1" w:styleId="13">
    <w:name w:val="Заголовок1"/>
    <w:basedOn w:val="a"/>
    <w:next w:val="a7"/>
    <w:uiPriority w:val="99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aliases w:val="Знак Знак Знак"/>
    <w:basedOn w:val="a"/>
    <w:link w:val="a8"/>
    <w:uiPriority w:val="99"/>
    <w:rsid w:val="004F712F"/>
    <w:pPr>
      <w:spacing w:after="120"/>
    </w:pPr>
  </w:style>
  <w:style w:type="character" w:customStyle="1" w:styleId="a8">
    <w:name w:val="Основной текст Знак"/>
    <w:aliases w:val="Знак Знак Знак Знак"/>
    <w:link w:val="a7"/>
    <w:uiPriority w:val="99"/>
    <w:locked/>
    <w:rsid w:val="002D3D62"/>
    <w:rPr>
      <w:rFonts w:cs="Calibri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4F712F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basedOn w:val="a"/>
    <w:uiPriority w:val="34"/>
    <w:qFormat/>
    <w:rsid w:val="004F712F"/>
    <w:pPr>
      <w:ind w:left="720"/>
    </w:pPr>
  </w:style>
  <w:style w:type="paragraph" w:customStyle="1" w:styleId="ConsPlusNormal">
    <w:name w:val="ConsPlusNormal"/>
    <w:uiPriority w:val="99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,Знак10"/>
    <w:basedOn w:val="a"/>
    <w:link w:val="16"/>
    <w:uiPriority w:val="99"/>
    <w:rsid w:val="004F712F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aliases w:val="ВерхКолонтитул Знак1,Знак10 Знак"/>
    <w:link w:val="ab"/>
    <w:uiPriority w:val="99"/>
    <w:semiHidden/>
    <w:rsid w:val="00747240"/>
    <w:rPr>
      <w:rFonts w:cs="Calibri"/>
      <w:sz w:val="24"/>
      <w:szCs w:val="24"/>
      <w:lang w:eastAsia="ar-SA"/>
    </w:rPr>
  </w:style>
  <w:style w:type="paragraph" w:styleId="ac">
    <w:name w:val="footer"/>
    <w:basedOn w:val="a"/>
    <w:link w:val="17"/>
    <w:uiPriority w:val="99"/>
    <w:rsid w:val="004F712F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link w:val="ac"/>
    <w:uiPriority w:val="99"/>
    <w:semiHidden/>
    <w:rsid w:val="00747240"/>
    <w:rPr>
      <w:rFonts w:cs="Calibri"/>
      <w:sz w:val="24"/>
      <w:szCs w:val="24"/>
      <w:lang w:eastAsia="ar-SA"/>
    </w:rPr>
  </w:style>
  <w:style w:type="paragraph" w:styleId="ad">
    <w:name w:val="Balloon Text"/>
    <w:basedOn w:val="a"/>
    <w:link w:val="18"/>
    <w:uiPriority w:val="99"/>
    <w:rsid w:val="004F712F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d"/>
    <w:uiPriority w:val="99"/>
    <w:semiHidden/>
    <w:rsid w:val="00747240"/>
    <w:rPr>
      <w:rFonts w:cs="Calibri"/>
      <w:sz w:val="0"/>
      <w:szCs w:val="0"/>
      <w:lang w:eastAsia="ar-SA"/>
    </w:rPr>
  </w:style>
  <w:style w:type="paragraph" w:customStyle="1" w:styleId="bodytext">
    <w:name w:val="bodytext"/>
    <w:basedOn w:val="a"/>
    <w:uiPriority w:val="99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0">
    <w:name w:val="Основной текст с отступом 21"/>
    <w:basedOn w:val="a"/>
    <w:uiPriority w:val="99"/>
    <w:rsid w:val="004F712F"/>
    <w:pPr>
      <w:widowControl w:val="0"/>
      <w:overflowPunct w:val="0"/>
      <w:autoSpaceDE w:val="0"/>
      <w:ind w:left="426" w:hanging="426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uiPriority w:val="99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uiPriority w:val="99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99"/>
    <w:locked/>
    <w:rsid w:val="00927B1F"/>
    <w:rPr>
      <w:rFonts w:ascii="Cambria" w:hAnsi="Cambria"/>
      <w:b/>
      <w:kern w:val="28"/>
      <w:sz w:val="32"/>
      <w:lang w:eastAsia="ar-SA" w:bidi="ar-SA"/>
    </w:rPr>
  </w:style>
  <w:style w:type="character" w:styleId="af2">
    <w:name w:val="Hyperlink"/>
    <w:uiPriority w:val="99"/>
    <w:rsid w:val="00B84C62"/>
    <w:rPr>
      <w:rFonts w:cs="Times New Roman"/>
      <w:color w:val="0000FF"/>
      <w:u w:val="single"/>
    </w:rPr>
  </w:style>
  <w:style w:type="character" w:customStyle="1" w:styleId="header-user-name">
    <w:name w:val="header-user-name"/>
    <w:uiPriority w:val="99"/>
    <w:rsid w:val="009E5635"/>
  </w:style>
  <w:style w:type="paragraph" w:customStyle="1" w:styleId="p10">
    <w:name w:val="p10"/>
    <w:basedOn w:val="a"/>
    <w:uiPriority w:val="99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uiPriority w:val="99"/>
    <w:rsid w:val="00C071A1"/>
  </w:style>
  <w:style w:type="paragraph" w:customStyle="1" w:styleId="p11">
    <w:name w:val="p11"/>
    <w:basedOn w:val="a"/>
    <w:uiPriority w:val="99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???????"/>
    <w:uiPriority w:val="99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hAnsi="Lucida Sans Unicode"/>
      <w:color w:val="FFFFFF"/>
      <w:sz w:val="48"/>
      <w:szCs w:val="48"/>
    </w:rPr>
  </w:style>
  <w:style w:type="paragraph" w:customStyle="1" w:styleId="19">
    <w:name w:val="Обычный1"/>
    <w:link w:val="Normal"/>
    <w:uiPriority w:val="99"/>
    <w:rsid w:val="00A927BB"/>
    <w:pPr>
      <w:spacing w:before="100" w:after="100"/>
    </w:pPr>
    <w:rPr>
      <w:sz w:val="24"/>
    </w:rPr>
  </w:style>
  <w:style w:type="character" w:customStyle="1" w:styleId="Normal">
    <w:name w:val="Normal Знак"/>
    <w:link w:val="19"/>
    <w:uiPriority w:val="99"/>
    <w:locked/>
    <w:rsid w:val="00A927BB"/>
    <w:rPr>
      <w:snapToGrid w:val="0"/>
      <w:sz w:val="24"/>
    </w:rPr>
  </w:style>
  <w:style w:type="character" w:customStyle="1" w:styleId="22">
    <w:name w:val="Основной текст (2)"/>
    <w:uiPriority w:val="99"/>
    <w:rsid w:val="00ED6DD3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1">
    <w:name w:val="Основной текст4"/>
    <w:basedOn w:val="a"/>
    <w:uiPriority w:val="99"/>
    <w:rsid w:val="00ED6DD3"/>
    <w:pPr>
      <w:widowControl w:val="0"/>
      <w:shd w:val="clear" w:color="auto" w:fill="FFFFFF"/>
      <w:suppressAutoHyphens w:val="0"/>
      <w:spacing w:line="24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paragraph" w:styleId="23">
    <w:name w:val="Body Text Indent 2"/>
    <w:basedOn w:val="a"/>
    <w:link w:val="24"/>
    <w:uiPriority w:val="99"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5D3BAD"/>
    <w:rPr>
      <w:rFonts w:cs="Calibri"/>
      <w:sz w:val="24"/>
      <w:szCs w:val="24"/>
      <w:lang w:eastAsia="ar-SA" w:bidi="ar-SA"/>
    </w:rPr>
  </w:style>
  <w:style w:type="paragraph" w:styleId="25">
    <w:name w:val="toc 2"/>
    <w:basedOn w:val="a"/>
    <w:next w:val="a"/>
    <w:autoRedefine/>
    <w:uiPriority w:val="99"/>
    <w:rsid w:val="000C4AE0"/>
    <w:pPr>
      <w:tabs>
        <w:tab w:val="right" w:leader="underscore" w:pos="9910"/>
      </w:tabs>
      <w:spacing w:before="240"/>
      <w:ind w:left="284" w:firstLine="0"/>
      <w:contextualSpacing/>
      <w:jc w:val="left"/>
    </w:pPr>
    <w:rPr>
      <w:rFonts w:ascii="Calibri" w:hAnsi="Calibri"/>
      <w:b/>
      <w:bCs/>
      <w:sz w:val="20"/>
      <w:szCs w:val="20"/>
    </w:rPr>
  </w:style>
  <w:style w:type="paragraph" w:styleId="af5">
    <w:name w:val="Normal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a">
    <w:name w:val="Стиль таблицы1"/>
    <w:basedOn w:val="af3"/>
    <w:uiPriority w:val="99"/>
    <w:rsid w:val="005D3BAD"/>
    <w:tblPr/>
    <w:tblStylePr w:type="firstRow">
      <w:rPr>
        <w:rFonts w:cs="Times New Roman"/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link w:val="1b"/>
    <w:uiPriority w:val="99"/>
    <w:locked/>
    <w:rsid w:val="005D3BAD"/>
    <w:rPr>
      <w:rFonts w:cs="Times New Roman"/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6"/>
    <w:uiPriority w:val="99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uiPriority w:val="99"/>
    <w:rsid w:val="005D3BAD"/>
    <w:rPr>
      <w:rFonts w:cs="Times New Roman"/>
    </w:rPr>
  </w:style>
  <w:style w:type="paragraph" w:customStyle="1" w:styleId="af7">
    <w:name w:val="Содержимое врезки"/>
    <w:basedOn w:val="a7"/>
    <w:uiPriority w:val="99"/>
    <w:rsid w:val="00670D60"/>
    <w:pPr>
      <w:spacing w:after="0"/>
      <w:jc w:val="center"/>
    </w:pPr>
    <w:rPr>
      <w:rFonts w:cs="Times New Roman"/>
      <w:b/>
      <w:sz w:val="22"/>
    </w:rPr>
  </w:style>
  <w:style w:type="paragraph" w:styleId="26">
    <w:name w:val="Body Text 2"/>
    <w:basedOn w:val="a"/>
    <w:link w:val="27"/>
    <w:uiPriority w:val="99"/>
    <w:rsid w:val="002D3D62"/>
    <w:pPr>
      <w:spacing w:after="120" w:line="480" w:lineRule="auto"/>
    </w:pPr>
  </w:style>
  <w:style w:type="character" w:customStyle="1" w:styleId="27">
    <w:name w:val="Основной текст 2 Знак"/>
    <w:link w:val="26"/>
    <w:uiPriority w:val="99"/>
    <w:locked/>
    <w:rsid w:val="002D3D62"/>
    <w:rPr>
      <w:rFonts w:cs="Calibri"/>
      <w:sz w:val="24"/>
      <w:szCs w:val="24"/>
      <w:lang w:eastAsia="ar-SA" w:bidi="ar-SA"/>
    </w:rPr>
  </w:style>
  <w:style w:type="paragraph" w:customStyle="1" w:styleId="Preformat">
    <w:name w:val="Preformat"/>
    <w:uiPriority w:val="99"/>
    <w:rsid w:val="002D3D62"/>
    <w:rPr>
      <w:rFonts w:ascii="Courier New" w:hAnsi="Courier New"/>
    </w:rPr>
  </w:style>
  <w:style w:type="paragraph" w:styleId="af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9"/>
    <w:uiPriority w:val="99"/>
    <w:rsid w:val="002D3D62"/>
    <w:pPr>
      <w:suppressAutoHyphens w:val="0"/>
    </w:pPr>
    <w:rPr>
      <w:rFonts w:cs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8"/>
    <w:uiPriority w:val="99"/>
    <w:locked/>
    <w:rsid w:val="002D3D62"/>
    <w:rPr>
      <w:rFonts w:cs="Times New Roman"/>
    </w:rPr>
  </w:style>
  <w:style w:type="character" w:styleId="afa">
    <w:name w:val="footnote reference"/>
    <w:uiPriority w:val="99"/>
    <w:rsid w:val="002D3D62"/>
    <w:rPr>
      <w:rFonts w:cs="Times New Roman"/>
      <w:vertAlign w:val="superscript"/>
    </w:rPr>
  </w:style>
  <w:style w:type="paragraph" w:styleId="31">
    <w:name w:val="Body Text 3"/>
    <w:basedOn w:val="a"/>
    <w:link w:val="32"/>
    <w:uiPriority w:val="99"/>
    <w:rsid w:val="002D3D62"/>
    <w:pPr>
      <w:suppressAutoHyphens w:val="0"/>
      <w:spacing w:after="12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2D3D62"/>
    <w:rPr>
      <w:rFonts w:cs="Times New Roman"/>
      <w:sz w:val="16"/>
      <w:szCs w:val="16"/>
    </w:rPr>
  </w:style>
  <w:style w:type="paragraph" w:styleId="afb">
    <w:name w:val="Plain Text"/>
    <w:basedOn w:val="a"/>
    <w:link w:val="afc"/>
    <w:uiPriority w:val="99"/>
    <w:rsid w:val="002D3D62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link w:val="afb"/>
    <w:uiPriority w:val="99"/>
    <w:locked/>
    <w:rsid w:val="002D3D62"/>
    <w:rPr>
      <w:rFonts w:ascii="Courier New" w:hAnsi="Courier New" w:cs="Courier New"/>
    </w:rPr>
  </w:style>
  <w:style w:type="character" w:customStyle="1" w:styleId="afd">
    <w:name w:val="Основной текст с отступом Знак"/>
    <w:link w:val="afe"/>
    <w:uiPriority w:val="99"/>
    <w:locked/>
    <w:rsid w:val="002D3D62"/>
    <w:rPr>
      <w:rFonts w:cs="Times New Roman"/>
      <w:sz w:val="24"/>
      <w:szCs w:val="24"/>
    </w:rPr>
  </w:style>
  <w:style w:type="paragraph" w:styleId="afe">
    <w:name w:val="Body Text Indent"/>
    <w:basedOn w:val="a"/>
    <w:link w:val="afd"/>
    <w:uiPriority w:val="99"/>
    <w:rsid w:val="002D3D62"/>
    <w:pPr>
      <w:suppressAutoHyphens w:val="0"/>
      <w:spacing w:after="120"/>
      <w:ind w:left="283"/>
    </w:pPr>
    <w:rPr>
      <w:rFonts w:cs="Times New Roman"/>
      <w:lang w:eastAsia="ru-RU"/>
    </w:rPr>
  </w:style>
  <w:style w:type="character" w:customStyle="1" w:styleId="BodyTextIndentChar1">
    <w:name w:val="Body Text Indent Char1"/>
    <w:uiPriority w:val="99"/>
    <w:semiHidden/>
    <w:rsid w:val="00747240"/>
    <w:rPr>
      <w:rFonts w:cs="Calibri"/>
      <w:sz w:val="24"/>
      <w:szCs w:val="24"/>
      <w:lang w:eastAsia="ar-SA"/>
    </w:rPr>
  </w:style>
  <w:style w:type="character" w:customStyle="1" w:styleId="1c">
    <w:name w:val="Основной текст с отступом Знак1"/>
    <w:uiPriority w:val="99"/>
    <w:semiHidden/>
    <w:rsid w:val="002D3D62"/>
    <w:rPr>
      <w:rFonts w:cs="Calibri"/>
      <w:sz w:val="24"/>
      <w:szCs w:val="24"/>
      <w:lang w:eastAsia="ar-SA" w:bidi="ar-SA"/>
    </w:rPr>
  </w:style>
  <w:style w:type="paragraph" w:styleId="aff">
    <w:name w:val="No Spacing"/>
    <w:uiPriority w:val="99"/>
    <w:qFormat/>
    <w:rsid w:val="002D3D62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0">
    <w:name w:val="Дата Знак"/>
    <w:link w:val="aff1"/>
    <w:uiPriority w:val="99"/>
    <w:locked/>
    <w:rsid w:val="002D3D62"/>
    <w:rPr>
      <w:rFonts w:cs="Times New Roman"/>
      <w:sz w:val="24"/>
    </w:rPr>
  </w:style>
  <w:style w:type="paragraph" w:styleId="aff1">
    <w:name w:val="Date"/>
    <w:basedOn w:val="a"/>
    <w:next w:val="a"/>
    <w:link w:val="aff0"/>
    <w:uiPriority w:val="99"/>
    <w:rsid w:val="002D3D62"/>
    <w:pPr>
      <w:suppressAutoHyphens w:val="0"/>
      <w:spacing w:after="60"/>
    </w:pPr>
    <w:rPr>
      <w:rFonts w:cs="Times New Roman"/>
      <w:szCs w:val="20"/>
      <w:lang w:eastAsia="ru-RU"/>
    </w:rPr>
  </w:style>
  <w:style w:type="character" w:customStyle="1" w:styleId="DateChar1">
    <w:name w:val="Date Char1"/>
    <w:uiPriority w:val="99"/>
    <w:semiHidden/>
    <w:rsid w:val="00747240"/>
    <w:rPr>
      <w:rFonts w:cs="Calibri"/>
      <w:sz w:val="24"/>
      <w:szCs w:val="24"/>
      <w:lang w:eastAsia="ar-SA"/>
    </w:rPr>
  </w:style>
  <w:style w:type="character" w:customStyle="1" w:styleId="1d">
    <w:name w:val="Дата Знак1"/>
    <w:uiPriority w:val="99"/>
    <w:rsid w:val="002D3D62"/>
    <w:rPr>
      <w:rFonts w:cs="Calibri"/>
      <w:sz w:val="24"/>
      <w:szCs w:val="24"/>
      <w:lang w:eastAsia="ar-SA" w:bidi="ar-SA"/>
    </w:rPr>
  </w:style>
  <w:style w:type="paragraph" w:customStyle="1" w:styleId="ConsNonformat">
    <w:name w:val="ConsNonformat"/>
    <w:uiPriority w:val="99"/>
    <w:rsid w:val="002D3D6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8">
    <w:name w:val="Обычный2"/>
    <w:uiPriority w:val="99"/>
    <w:rsid w:val="002D3D62"/>
    <w:pPr>
      <w:widowControl w:val="0"/>
    </w:pPr>
  </w:style>
  <w:style w:type="paragraph" w:customStyle="1" w:styleId="aff2">
    <w:name w:val="Иллюстрация"/>
    <w:uiPriority w:val="99"/>
    <w:rsid w:val="002D3D62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character" w:customStyle="1" w:styleId="33">
    <w:name w:val="Основной текст с отступом 3 Знак"/>
    <w:link w:val="34"/>
    <w:uiPriority w:val="99"/>
    <w:locked/>
    <w:rsid w:val="002D3D62"/>
    <w:rPr>
      <w:rFonts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2D3D62"/>
    <w:pPr>
      <w:suppressAutoHyphens w:val="0"/>
      <w:spacing w:after="120"/>
      <w:ind w:left="283"/>
    </w:pPr>
    <w:rPr>
      <w:rFonts w:cs="Times New Roman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747240"/>
    <w:rPr>
      <w:rFonts w:cs="Calibri"/>
      <w:sz w:val="16"/>
      <w:szCs w:val="16"/>
      <w:lang w:eastAsia="ar-SA"/>
    </w:rPr>
  </w:style>
  <w:style w:type="character" w:customStyle="1" w:styleId="310">
    <w:name w:val="Основной текст с отступом 3 Знак1"/>
    <w:uiPriority w:val="99"/>
    <w:semiHidden/>
    <w:rsid w:val="002D3D62"/>
    <w:rPr>
      <w:rFonts w:cs="Calibri"/>
      <w:sz w:val="16"/>
      <w:szCs w:val="16"/>
      <w:lang w:eastAsia="ar-SA" w:bidi="ar-SA"/>
    </w:rPr>
  </w:style>
  <w:style w:type="character" w:customStyle="1" w:styleId="HTML">
    <w:name w:val="Стандартный HTML Знак"/>
    <w:link w:val="HTML0"/>
    <w:uiPriority w:val="99"/>
    <w:locked/>
    <w:rsid w:val="002D3D62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D3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semiHidden/>
    <w:rsid w:val="00747240"/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uiPriority w:val="99"/>
    <w:semiHidden/>
    <w:rsid w:val="002D3D62"/>
    <w:rPr>
      <w:rFonts w:ascii="Consolas" w:hAnsi="Consolas" w:cs="Calibri"/>
      <w:lang w:eastAsia="ar-SA" w:bidi="ar-SA"/>
    </w:rPr>
  </w:style>
  <w:style w:type="paragraph" w:customStyle="1" w:styleId="ConsPlusTitle">
    <w:name w:val="ConsPlusTitle"/>
    <w:uiPriority w:val="99"/>
    <w:rsid w:val="002D3D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R1">
    <w:name w:val="FR1"/>
    <w:uiPriority w:val="99"/>
    <w:rsid w:val="002D3D62"/>
    <w:pPr>
      <w:widowControl w:val="0"/>
      <w:autoSpaceDE w:val="0"/>
      <w:autoSpaceDN w:val="0"/>
      <w:spacing w:before="400"/>
      <w:jc w:val="center"/>
    </w:pPr>
    <w:rPr>
      <w:b/>
      <w:bCs/>
      <w:sz w:val="36"/>
      <w:szCs w:val="36"/>
    </w:rPr>
  </w:style>
  <w:style w:type="paragraph" w:customStyle="1" w:styleId="ConsTitle">
    <w:name w:val="ConsTitle"/>
    <w:uiPriority w:val="99"/>
    <w:rsid w:val="002D3D62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2D3D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11">
    <w:name w:val="Основной текст 31"/>
    <w:basedOn w:val="a"/>
    <w:uiPriority w:val="99"/>
    <w:rsid w:val="002D3D62"/>
    <w:pPr>
      <w:widowControl w:val="0"/>
      <w:spacing w:after="120"/>
    </w:pPr>
    <w:rPr>
      <w:kern w:val="1"/>
      <w:sz w:val="16"/>
      <w:szCs w:val="16"/>
    </w:rPr>
  </w:style>
  <w:style w:type="paragraph" w:styleId="1e">
    <w:name w:val="toc 1"/>
    <w:basedOn w:val="a"/>
    <w:next w:val="a"/>
    <w:autoRedefine/>
    <w:uiPriority w:val="99"/>
    <w:rsid w:val="000C4AE0"/>
    <w:pPr>
      <w:tabs>
        <w:tab w:val="right" w:leader="underscore" w:pos="9910"/>
      </w:tabs>
      <w:spacing w:before="360"/>
      <w:ind w:firstLine="0"/>
      <w:contextualSpacing/>
      <w:jc w:val="left"/>
    </w:pPr>
    <w:rPr>
      <w:rFonts w:ascii="Cambria" w:hAnsi="Cambria"/>
      <w:b/>
      <w:bCs/>
      <w:caps/>
    </w:rPr>
  </w:style>
  <w:style w:type="character" w:customStyle="1" w:styleId="postbody1">
    <w:name w:val="postbody1"/>
    <w:uiPriority w:val="99"/>
    <w:rsid w:val="002D3D62"/>
    <w:rPr>
      <w:rFonts w:cs="Times New Roman"/>
      <w:sz w:val="20"/>
      <w:szCs w:val="20"/>
    </w:rPr>
  </w:style>
  <w:style w:type="paragraph" w:customStyle="1" w:styleId="211">
    <w:name w:val="Основной текст 21"/>
    <w:basedOn w:val="a"/>
    <w:uiPriority w:val="99"/>
    <w:rsid w:val="002D3D62"/>
    <w:pPr>
      <w:suppressAutoHyphens w:val="0"/>
      <w:ind w:firstLine="567"/>
    </w:pPr>
    <w:rPr>
      <w:rFonts w:cs="Times New Roman"/>
      <w:sz w:val="20"/>
      <w:szCs w:val="20"/>
      <w:lang w:eastAsia="ru-RU"/>
    </w:rPr>
  </w:style>
  <w:style w:type="paragraph" w:customStyle="1" w:styleId="aff3">
    <w:name w:val="Вставка"/>
    <w:basedOn w:val="a"/>
    <w:uiPriority w:val="99"/>
    <w:rsid w:val="002D3D62"/>
    <w:pPr>
      <w:pBdr>
        <w:top w:val="single" w:sz="18" w:space="1" w:color="A3A284"/>
        <w:bottom w:val="single" w:sz="18" w:space="1" w:color="A3A284"/>
      </w:pBdr>
      <w:shd w:val="clear" w:color="auto" w:fill="F5F4E4"/>
      <w:suppressAutoHyphens w:val="0"/>
      <w:spacing w:before="120" w:after="360"/>
      <w:ind w:firstLine="284"/>
      <w:contextualSpacing/>
    </w:pPr>
    <w:rPr>
      <w:rFonts w:ascii="Trebuchet MS" w:hAnsi="Trebuchet MS" w:cs="Arial"/>
      <w:bCs/>
      <w:color w:val="000000"/>
      <w:sz w:val="20"/>
      <w:szCs w:val="20"/>
      <w:lang w:eastAsia="ru-RU"/>
    </w:rPr>
  </w:style>
  <w:style w:type="paragraph" w:customStyle="1" w:styleId="aff4">
    <w:name w:val="Глава"/>
    <w:basedOn w:val="a"/>
    <w:uiPriority w:val="99"/>
    <w:rsid w:val="002D3D62"/>
    <w:pPr>
      <w:tabs>
        <w:tab w:val="num" w:pos="1440"/>
      </w:tabs>
      <w:suppressAutoHyphens w:val="0"/>
      <w:spacing w:after="80"/>
      <w:ind w:left="1440" w:hanging="360"/>
    </w:pPr>
    <w:rPr>
      <w:rFonts w:cs="Times New Roman"/>
      <w:b/>
      <w:bCs/>
      <w:sz w:val="32"/>
      <w:szCs w:val="32"/>
      <w:lang w:eastAsia="ru-RU"/>
    </w:rPr>
  </w:style>
  <w:style w:type="paragraph" w:customStyle="1" w:styleId="aff5">
    <w:name w:val="Знак"/>
    <w:basedOn w:val="a"/>
    <w:uiPriority w:val="99"/>
    <w:rsid w:val="002D3D62"/>
    <w:pPr>
      <w:suppressAutoHyphens w:val="0"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p2">
    <w:name w:val="p2"/>
    <w:basedOn w:val="a"/>
    <w:uiPriority w:val="99"/>
    <w:rsid w:val="002D3D62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aff6">
    <w:name w:val="Внутренний адрес"/>
    <w:basedOn w:val="a"/>
    <w:uiPriority w:val="99"/>
    <w:rsid w:val="002D3D62"/>
    <w:pPr>
      <w:suppressAutoHyphens w:val="0"/>
    </w:pPr>
    <w:rPr>
      <w:rFonts w:cs="Times New Roman"/>
      <w:sz w:val="28"/>
      <w:szCs w:val="20"/>
      <w:lang w:val="en-US" w:eastAsia="ru-RU"/>
    </w:rPr>
  </w:style>
  <w:style w:type="paragraph" w:customStyle="1" w:styleId="220">
    <w:name w:val="Основной текст с отступом 22"/>
    <w:basedOn w:val="a"/>
    <w:uiPriority w:val="99"/>
    <w:rsid w:val="002D3D62"/>
    <w:pPr>
      <w:widowControl w:val="0"/>
      <w:ind w:left="360"/>
    </w:pPr>
    <w:rPr>
      <w:rFonts w:cs="Times New Roman"/>
      <w:i/>
      <w:iCs/>
      <w:kern w:val="1"/>
      <w:sz w:val="28"/>
    </w:rPr>
  </w:style>
  <w:style w:type="paragraph" w:customStyle="1" w:styleId="320">
    <w:name w:val="Основной текст 32"/>
    <w:basedOn w:val="a"/>
    <w:uiPriority w:val="99"/>
    <w:rsid w:val="002D3D62"/>
    <w:pPr>
      <w:widowControl w:val="0"/>
      <w:spacing w:after="120"/>
    </w:pPr>
    <w:rPr>
      <w:kern w:val="1"/>
      <w:sz w:val="16"/>
      <w:szCs w:val="16"/>
    </w:rPr>
  </w:style>
  <w:style w:type="paragraph" w:customStyle="1" w:styleId="aff7">
    <w:name w:val="Стиль доклада"/>
    <w:basedOn w:val="a"/>
    <w:uiPriority w:val="99"/>
    <w:rsid w:val="002D3D62"/>
    <w:pPr>
      <w:tabs>
        <w:tab w:val="left" w:pos="709"/>
      </w:tabs>
      <w:suppressAutoHyphens w:val="0"/>
      <w:spacing w:line="360" w:lineRule="auto"/>
      <w:ind w:firstLine="720"/>
    </w:pPr>
    <w:rPr>
      <w:rFonts w:cs="Times New Roman"/>
      <w:sz w:val="28"/>
      <w:szCs w:val="20"/>
      <w:lang w:eastAsia="ru-RU"/>
    </w:rPr>
  </w:style>
  <w:style w:type="character" w:styleId="aff8">
    <w:name w:val="page number"/>
    <w:uiPriority w:val="99"/>
    <w:rsid w:val="002D3D62"/>
    <w:rPr>
      <w:rFonts w:cs="Times New Roman"/>
    </w:rPr>
  </w:style>
  <w:style w:type="character" w:styleId="aff9">
    <w:name w:val="annotation reference"/>
    <w:uiPriority w:val="99"/>
    <w:semiHidden/>
    <w:rsid w:val="00751901"/>
    <w:rPr>
      <w:rFonts w:cs="Times New Roman"/>
      <w:sz w:val="16"/>
      <w:szCs w:val="16"/>
    </w:rPr>
  </w:style>
  <w:style w:type="paragraph" w:styleId="affa">
    <w:name w:val="annotation text"/>
    <w:basedOn w:val="a"/>
    <w:link w:val="affb"/>
    <w:uiPriority w:val="99"/>
    <w:semiHidden/>
    <w:rsid w:val="00751901"/>
    <w:rPr>
      <w:sz w:val="20"/>
      <w:szCs w:val="20"/>
    </w:rPr>
  </w:style>
  <w:style w:type="character" w:customStyle="1" w:styleId="affb">
    <w:name w:val="Текст примечания Знак"/>
    <w:link w:val="affa"/>
    <w:uiPriority w:val="99"/>
    <w:semiHidden/>
    <w:locked/>
    <w:rsid w:val="00751901"/>
    <w:rPr>
      <w:rFonts w:cs="Calibri"/>
      <w:lang w:eastAsia="ar-SA" w:bidi="ar-SA"/>
    </w:rPr>
  </w:style>
  <w:style w:type="paragraph" w:styleId="affc">
    <w:name w:val="annotation subject"/>
    <w:basedOn w:val="affa"/>
    <w:next w:val="affa"/>
    <w:link w:val="affd"/>
    <w:uiPriority w:val="99"/>
    <w:semiHidden/>
    <w:rsid w:val="00751901"/>
    <w:rPr>
      <w:b/>
      <w:bCs/>
    </w:rPr>
  </w:style>
  <w:style w:type="character" w:customStyle="1" w:styleId="affd">
    <w:name w:val="Тема примечания Знак"/>
    <w:link w:val="affc"/>
    <w:uiPriority w:val="99"/>
    <w:semiHidden/>
    <w:locked/>
    <w:rsid w:val="00751901"/>
    <w:rPr>
      <w:rFonts w:cs="Calibri"/>
      <w:b/>
      <w:bCs/>
      <w:lang w:eastAsia="ar-SA" w:bidi="ar-SA"/>
    </w:rPr>
  </w:style>
  <w:style w:type="paragraph" w:customStyle="1" w:styleId="35">
    <w:name w:val="Обычный3"/>
    <w:uiPriority w:val="99"/>
    <w:rsid w:val="000F4563"/>
    <w:pPr>
      <w:widowControl w:val="0"/>
      <w:suppressAutoHyphens/>
      <w:overflowPunct w:val="0"/>
      <w:autoSpaceDE w:val="0"/>
    </w:pPr>
    <w:rPr>
      <w:lang w:eastAsia="ar-SA"/>
    </w:rPr>
  </w:style>
  <w:style w:type="paragraph" w:customStyle="1" w:styleId="affe">
    <w:name w:val="Абзац"/>
    <w:basedOn w:val="a"/>
    <w:uiPriority w:val="99"/>
    <w:rsid w:val="00866CE1"/>
    <w:pPr>
      <w:widowControl w:val="0"/>
      <w:spacing w:line="380" w:lineRule="exact"/>
      <w:ind w:firstLine="567"/>
    </w:pPr>
    <w:rPr>
      <w:rFonts w:cs="Times New Roman"/>
      <w:kern w:val="1"/>
    </w:rPr>
  </w:style>
  <w:style w:type="paragraph" w:customStyle="1" w:styleId="OTCHET00">
    <w:name w:val="OTCHET_00"/>
    <w:basedOn w:val="a"/>
    <w:uiPriority w:val="99"/>
    <w:rsid w:val="00866CE1"/>
    <w:pPr>
      <w:widowControl w:val="0"/>
      <w:tabs>
        <w:tab w:val="left" w:pos="709"/>
      </w:tabs>
      <w:spacing w:line="360" w:lineRule="auto"/>
    </w:pPr>
    <w:rPr>
      <w:rFonts w:cs="Times New Roman"/>
      <w:kern w:val="1"/>
      <w:szCs w:val="20"/>
    </w:rPr>
  </w:style>
  <w:style w:type="paragraph" w:customStyle="1" w:styleId="330">
    <w:name w:val="Основной текст с отступом 33"/>
    <w:basedOn w:val="a"/>
    <w:uiPriority w:val="99"/>
    <w:rsid w:val="00EC5E6E"/>
    <w:pPr>
      <w:widowControl w:val="0"/>
      <w:spacing w:after="120"/>
      <w:ind w:left="283"/>
    </w:pPr>
    <w:rPr>
      <w:rFonts w:cs="Times New Roman"/>
      <w:kern w:val="1"/>
      <w:sz w:val="16"/>
      <w:szCs w:val="16"/>
    </w:rPr>
  </w:style>
  <w:style w:type="paragraph" w:customStyle="1" w:styleId="29">
    <w:name w:val="Красная строка2"/>
    <w:basedOn w:val="a7"/>
    <w:uiPriority w:val="99"/>
    <w:rsid w:val="006545D2"/>
    <w:pPr>
      <w:widowControl w:val="0"/>
      <w:ind w:firstLine="210"/>
    </w:pPr>
    <w:rPr>
      <w:rFonts w:cs="Times New Roman"/>
      <w:kern w:val="1"/>
    </w:rPr>
  </w:style>
  <w:style w:type="paragraph" w:customStyle="1" w:styleId="T3">
    <w:name w:val="T3"/>
    <w:basedOn w:val="210"/>
    <w:uiPriority w:val="99"/>
    <w:rsid w:val="006545D2"/>
    <w:pPr>
      <w:keepNext/>
      <w:tabs>
        <w:tab w:val="left" w:pos="-1800"/>
        <w:tab w:val="left" w:pos="567"/>
      </w:tabs>
      <w:overflowPunct/>
      <w:autoSpaceDE/>
      <w:spacing w:before="180" w:after="60" w:line="100" w:lineRule="atLeast"/>
      <w:ind w:left="0" w:firstLine="0"/>
      <w:jc w:val="center"/>
      <w:textAlignment w:val="auto"/>
    </w:pPr>
    <w:rPr>
      <w:rFonts w:cs="Times New Roman"/>
      <w:b/>
      <w:color w:val="000000"/>
      <w:kern w:val="1"/>
      <w:sz w:val="24"/>
      <w:szCs w:val="24"/>
    </w:rPr>
  </w:style>
  <w:style w:type="character" w:customStyle="1" w:styleId="1f">
    <w:name w:val="Знак Знак1"/>
    <w:uiPriority w:val="99"/>
    <w:rsid w:val="00E047DA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ff">
    <w:name w:val="Таблица"/>
    <w:basedOn w:val="a"/>
    <w:uiPriority w:val="99"/>
    <w:rsid w:val="00DC500E"/>
    <w:pPr>
      <w:widowControl w:val="0"/>
    </w:pPr>
    <w:rPr>
      <w:rFonts w:ascii="Tahoma" w:hAnsi="Tahoma" w:cs="Times New Roman"/>
      <w:kern w:val="1"/>
      <w:sz w:val="20"/>
    </w:rPr>
  </w:style>
  <w:style w:type="paragraph" w:customStyle="1" w:styleId="21">
    <w:name w:val="Маркированный список 21"/>
    <w:basedOn w:val="a"/>
    <w:uiPriority w:val="99"/>
    <w:rsid w:val="00DC500E"/>
    <w:pPr>
      <w:widowControl w:val="0"/>
      <w:numPr>
        <w:numId w:val="2"/>
      </w:numPr>
    </w:pPr>
    <w:rPr>
      <w:rFonts w:cs="Times New Roman"/>
      <w:kern w:val="1"/>
    </w:rPr>
  </w:style>
  <w:style w:type="table" w:customStyle="1" w:styleId="1f0">
    <w:name w:val="Сетка таблицы светлая1"/>
    <w:uiPriority w:val="99"/>
    <w:rsid w:val="0045671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8">
    <w:name w:val="Стиль По ширине Слева:  098 см"/>
    <w:basedOn w:val="a"/>
    <w:autoRedefine/>
    <w:uiPriority w:val="99"/>
    <w:rsid w:val="00F06F00"/>
    <w:rPr>
      <w:rFonts w:cs="Times New Roman"/>
      <w:szCs w:val="20"/>
    </w:rPr>
  </w:style>
  <w:style w:type="paragraph" w:customStyle="1" w:styleId="101">
    <w:name w:val="Стиль Заголовок 1 + Слева:  0 см Первая строка:  1 см междустрочн..."/>
    <w:basedOn w:val="1"/>
    <w:autoRedefine/>
    <w:uiPriority w:val="99"/>
    <w:rsid w:val="008D184F"/>
    <w:pPr>
      <w:spacing w:line="240" w:lineRule="auto"/>
      <w:ind w:left="0" w:firstLine="567"/>
    </w:pPr>
    <w:rPr>
      <w:rFonts w:cs="Times New Roman"/>
      <w:szCs w:val="20"/>
    </w:rPr>
  </w:style>
  <w:style w:type="paragraph" w:customStyle="1" w:styleId="212">
    <w:name w:val="Стиль Заголовок 2 + Первая строка:  1 см"/>
    <w:basedOn w:val="2"/>
    <w:autoRedefine/>
    <w:uiPriority w:val="99"/>
    <w:rsid w:val="008D184F"/>
    <w:pPr>
      <w:ind w:firstLine="567"/>
    </w:pPr>
    <w:rPr>
      <w:bCs/>
      <w:szCs w:val="20"/>
    </w:rPr>
  </w:style>
  <w:style w:type="paragraph" w:customStyle="1" w:styleId="0980">
    <w:name w:val="Стиль полужи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szCs w:val="20"/>
    </w:rPr>
  </w:style>
  <w:style w:type="paragraph" w:customStyle="1" w:styleId="14098005">
    <w:name w:val="Стиль 14 пт Слева:  098 см уплотненный на  005 пт"/>
    <w:basedOn w:val="a"/>
    <w:autoRedefine/>
    <w:uiPriority w:val="99"/>
    <w:rsid w:val="005B724A"/>
    <w:rPr>
      <w:rFonts w:cs="Times New Roman"/>
      <w:spacing w:val="-1"/>
      <w:szCs w:val="20"/>
    </w:rPr>
  </w:style>
  <w:style w:type="paragraph" w:customStyle="1" w:styleId="14098">
    <w:name w:val="Стиль 14 пт полужи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szCs w:val="20"/>
    </w:rPr>
  </w:style>
  <w:style w:type="paragraph" w:customStyle="1" w:styleId="140980">
    <w:name w:val="Стиль 14 пт Черный Слева:  098 см"/>
    <w:basedOn w:val="a"/>
    <w:autoRedefine/>
    <w:uiPriority w:val="99"/>
    <w:rsid w:val="00C5483B"/>
    <w:rPr>
      <w:rFonts w:cs="Times New Roman"/>
      <w:color w:val="000000"/>
      <w:szCs w:val="20"/>
    </w:rPr>
  </w:style>
  <w:style w:type="paragraph" w:customStyle="1" w:styleId="140981">
    <w:name w:val="Стиль 14 пт полужирный Че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color w:val="000000"/>
      <w:szCs w:val="20"/>
    </w:rPr>
  </w:style>
  <w:style w:type="character" w:styleId="afff0">
    <w:name w:val="Book Title"/>
    <w:uiPriority w:val="99"/>
    <w:qFormat/>
    <w:rsid w:val="008D184F"/>
    <w:rPr>
      <w:rFonts w:cs="Times New Roman"/>
      <w:b/>
      <w:bCs/>
      <w:i/>
      <w:iCs/>
      <w:spacing w:val="5"/>
    </w:rPr>
  </w:style>
  <w:style w:type="paragraph" w:styleId="36">
    <w:name w:val="toc 3"/>
    <w:basedOn w:val="a"/>
    <w:next w:val="a"/>
    <w:autoRedefine/>
    <w:uiPriority w:val="99"/>
    <w:rsid w:val="00D959AF"/>
    <w:pPr>
      <w:tabs>
        <w:tab w:val="right" w:leader="underscore" w:pos="9910"/>
      </w:tabs>
      <w:ind w:left="240" w:firstLine="327"/>
      <w:contextualSpacing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8D184F"/>
    <w:pPr>
      <w:ind w:left="48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8D184F"/>
    <w:pPr>
      <w:ind w:left="72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8D184F"/>
    <w:pPr>
      <w:ind w:left="960"/>
      <w:jc w:val="left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8D184F"/>
    <w:pPr>
      <w:ind w:left="12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8D184F"/>
    <w:pPr>
      <w:ind w:left="1440"/>
      <w:jc w:val="left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8D184F"/>
    <w:pPr>
      <w:ind w:left="1680"/>
      <w:jc w:val="left"/>
    </w:pPr>
    <w:rPr>
      <w:rFonts w:ascii="Calibri" w:hAnsi="Calibri"/>
      <w:sz w:val="20"/>
      <w:szCs w:val="20"/>
    </w:rPr>
  </w:style>
  <w:style w:type="paragraph" w:customStyle="1" w:styleId="1f1">
    <w:name w:val="Стиль Заголовок 1 + междустрочный  одинарный"/>
    <w:basedOn w:val="1"/>
    <w:autoRedefine/>
    <w:uiPriority w:val="99"/>
    <w:rsid w:val="005C2683"/>
    <w:pPr>
      <w:spacing w:before="240" w:after="240" w:line="240" w:lineRule="auto"/>
      <w:ind w:left="431" w:firstLine="136"/>
    </w:pPr>
    <w:rPr>
      <w:rFonts w:cs="Times New Roman"/>
      <w:szCs w:val="20"/>
    </w:rPr>
  </w:style>
  <w:style w:type="paragraph" w:customStyle="1" w:styleId="afff1">
    <w:name w:val="быстротабличный"/>
    <w:basedOn w:val="a"/>
    <w:next w:val="a"/>
    <w:qFormat/>
    <w:rsid w:val="00BE45BD"/>
    <w:pPr>
      <w:keepLines/>
      <w:suppressAutoHyphens w:val="0"/>
      <w:ind w:firstLine="0"/>
    </w:pPr>
    <w:rPr>
      <w:rFonts w:cs="Times New Roman"/>
      <w:b/>
      <w:kern w:val="2"/>
      <w:sz w:val="20"/>
      <w:szCs w:val="20"/>
      <w:lang w:eastAsia="en-US"/>
    </w:rPr>
  </w:style>
  <w:style w:type="paragraph" w:customStyle="1" w:styleId="ConsPlusNonformat">
    <w:name w:val="ConsPlusNonformat"/>
    <w:rsid w:val="00233F1C"/>
    <w:pPr>
      <w:widowControl w:val="0"/>
      <w:autoSpaceDE w:val="0"/>
      <w:autoSpaceDN w:val="0"/>
      <w:adjustRightInd w:val="0"/>
      <w:ind w:hanging="357"/>
      <w:jc w:val="both"/>
    </w:pPr>
    <w:rPr>
      <w:rFonts w:ascii="Courier New" w:eastAsia="Calibri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/>
    <w:lsdException w:name="HTML Preformatted" w:locked="1" w:uiPriority="0"/>
    <w:lsdException w:name="No Lis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00"/>
    <w:pPr>
      <w:suppressAutoHyphens/>
      <w:ind w:firstLine="709"/>
      <w:jc w:val="both"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link w:val="11"/>
    <w:autoRedefine/>
    <w:uiPriority w:val="99"/>
    <w:qFormat/>
    <w:rsid w:val="007F06FF"/>
    <w:pPr>
      <w:keepNext/>
      <w:tabs>
        <w:tab w:val="num" w:pos="432"/>
        <w:tab w:val="left" w:pos="851"/>
        <w:tab w:val="left" w:pos="993"/>
        <w:tab w:val="left" w:pos="2127"/>
      </w:tabs>
      <w:spacing w:line="360" w:lineRule="auto"/>
      <w:ind w:left="432" w:hanging="432"/>
      <w:jc w:val="center"/>
      <w:outlineLvl w:val="0"/>
    </w:pPr>
    <w:rPr>
      <w:b/>
      <w:bCs/>
      <w:caps/>
      <w:szCs w:val="28"/>
      <w:lang w:val="en-US"/>
    </w:rPr>
  </w:style>
  <w:style w:type="paragraph" w:styleId="2">
    <w:name w:val="heading 2"/>
    <w:basedOn w:val="a"/>
    <w:next w:val="a"/>
    <w:link w:val="20"/>
    <w:autoRedefine/>
    <w:uiPriority w:val="99"/>
    <w:qFormat/>
    <w:rsid w:val="00233F1C"/>
    <w:pPr>
      <w:keepNext/>
      <w:keepLines/>
      <w:spacing w:before="480" w:after="360" w:line="276" w:lineRule="auto"/>
      <w:ind w:left="720" w:firstLine="0"/>
      <w:jc w:val="center"/>
      <w:outlineLvl w:val="1"/>
    </w:pPr>
    <w:rPr>
      <w:rFonts w:cs="Times New Roman"/>
      <w:b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C6245A"/>
    <w:pPr>
      <w:keepNext/>
      <w:numPr>
        <w:ilvl w:val="2"/>
        <w:numId w:val="1"/>
      </w:numPr>
      <w:shd w:val="clear" w:color="auto" w:fill="FFFFFF"/>
      <w:spacing w:before="375" w:after="225"/>
      <w:jc w:val="center"/>
      <w:textAlignment w:val="baseline"/>
      <w:outlineLvl w:val="2"/>
    </w:pPr>
    <w:rPr>
      <w:rFonts w:cs="Times New Roman"/>
      <w:b/>
    </w:rPr>
  </w:style>
  <w:style w:type="paragraph" w:styleId="4">
    <w:name w:val="heading 4"/>
    <w:basedOn w:val="a"/>
    <w:next w:val="a"/>
    <w:link w:val="40"/>
    <w:uiPriority w:val="99"/>
    <w:qFormat/>
    <w:rsid w:val="002D3D62"/>
    <w:pPr>
      <w:keepNext/>
      <w:keepLines/>
      <w:suppressAutoHyphens w:val="0"/>
      <w:spacing w:before="200"/>
      <w:outlineLvl w:val="3"/>
    </w:pPr>
    <w:rPr>
      <w:rFonts w:ascii="Cambria" w:hAnsi="Cambria" w:cs="Times New Roman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D3D62"/>
    <w:pPr>
      <w:keepNext/>
      <w:keepLines/>
      <w:suppressAutoHyphens w:val="0"/>
      <w:spacing w:before="200"/>
      <w:outlineLvl w:val="4"/>
    </w:pPr>
    <w:rPr>
      <w:rFonts w:ascii="Cambria" w:hAnsi="Cambria" w:cs="Times New Roman"/>
      <w:color w:val="243F6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500E"/>
    <w:pPr>
      <w:keepNext/>
      <w:keepLines/>
      <w:spacing w:before="40"/>
      <w:outlineLvl w:val="5"/>
    </w:pPr>
    <w:rPr>
      <w:rFonts w:ascii="Cambria" w:hAnsi="Cambria" w:cs="Times New Roman"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2D3D62"/>
    <w:pPr>
      <w:suppressAutoHyphens w:val="0"/>
      <w:spacing w:before="240" w:after="60"/>
      <w:outlineLvl w:val="7"/>
    </w:pPr>
    <w:rPr>
      <w:rFonts w:ascii="Calibri" w:hAnsi="Calibri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74724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locked/>
    <w:rsid w:val="00233F1C"/>
    <w:rPr>
      <w:b/>
      <w:sz w:val="24"/>
      <w:szCs w:val="26"/>
      <w:lang w:eastAsia="ar-SA"/>
    </w:rPr>
  </w:style>
  <w:style w:type="character" w:customStyle="1" w:styleId="30">
    <w:name w:val="Заголовок 3 Знак"/>
    <w:link w:val="3"/>
    <w:uiPriority w:val="99"/>
    <w:locked/>
    <w:rsid w:val="00C6245A"/>
    <w:rPr>
      <w:b/>
      <w:sz w:val="24"/>
      <w:shd w:val="clear" w:color="auto" w:fill="FFFFFF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D3D62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2D3D62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DC500E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2D3D62"/>
    <w:rPr>
      <w:rFonts w:ascii="Calibri" w:hAnsi="Calibri" w:cs="Times New Roman"/>
      <w:i/>
      <w:iCs/>
      <w:sz w:val="24"/>
      <w:szCs w:val="24"/>
    </w:rPr>
  </w:style>
  <w:style w:type="character" w:customStyle="1" w:styleId="WW8Num2z0">
    <w:name w:val="WW8Num2z0"/>
    <w:uiPriority w:val="99"/>
    <w:rsid w:val="004F712F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4F712F"/>
  </w:style>
  <w:style w:type="character" w:customStyle="1" w:styleId="WW-Absatz-Standardschriftart">
    <w:name w:val="WW-Absatz-Standardschriftart"/>
    <w:uiPriority w:val="99"/>
    <w:rsid w:val="004F712F"/>
  </w:style>
  <w:style w:type="character" w:customStyle="1" w:styleId="WW-Absatz-Standardschriftart1">
    <w:name w:val="WW-Absatz-Standardschriftart1"/>
    <w:uiPriority w:val="99"/>
    <w:rsid w:val="004F712F"/>
  </w:style>
  <w:style w:type="character" w:customStyle="1" w:styleId="WW8Num4z0">
    <w:name w:val="WW8Num4z0"/>
    <w:uiPriority w:val="99"/>
    <w:rsid w:val="004F712F"/>
    <w:rPr>
      <w:rFonts w:ascii="Times New Roman" w:hAnsi="Times New Roman"/>
    </w:rPr>
  </w:style>
  <w:style w:type="character" w:customStyle="1" w:styleId="WW8Num6z0">
    <w:name w:val="WW8Num6z0"/>
    <w:uiPriority w:val="99"/>
    <w:rsid w:val="004F712F"/>
    <w:rPr>
      <w:rFonts w:ascii="Courier New" w:hAnsi="Courier New"/>
    </w:rPr>
  </w:style>
  <w:style w:type="character" w:customStyle="1" w:styleId="WW8Num6z2">
    <w:name w:val="WW8Num6z2"/>
    <w:uiPriority w:val="99"/>
    <w:rsid w:val="004F712F"/>
    <w:rPr>
      <w:rFonts w:ascii="Wingdings" w:hAnsi="Wingdings"/>
    </w:rPr>
  </w:style>
  <w:style w:type="character" w:customStyle="1" w:styleId="WW8Num6z3">
    <w:name w:val="WW8Num6z3"/>
    <w:uiPriority w:val="99"/>
    <w:rsid w:val="004F712F"/>
    <w:rPr>
      <w:rFonts w:ascii="Symbol" w:hAnsi="Symbol"/>
    </w:rPr>
  </w:style>
  <w:style w:type="character" w:customStyle="1" w:styleId="WW8Num6z4">
    <w:name w:val="WW8Num6z4"/>
    <w:uiPriority w:val="99"/>
    <w:rsid w:val="004F712F"/>
    <w:rPr>
      <w:rFonts w:ascii="Courier New" w:hAnsi="Courier New"/>
    </w:rPr>
  </w:style>
  <w:style w:type="character" w:customStyle="1" w:styleId="WW8Num7z0">
    <w:name w:val="WW8Num7z0"/>
    <w:uiPriority w:val="99"/>
    <w:rsid w:val="004F712F"/>
    <w:rPr>
      <w:rFonts w:ascii="Courier New" w:hAnsi="Courier New"/>
    </w:rPr>
  </w:style>
  <w:style w:type="character" w:customStyle="1" w:styleId="WW8Num7z2">
    <w:name w:val="WW8Num7z2"/>
    <w:uiPriority w:val="99"/>
    <w:rsid w:val="004F712F"/>
    <w:rPr>
      <w:rFonts w:ascii="Wingdings" w:hAnsi="Wingdings"/>
    </w:rPr>
  </w:style>
  <w:style w:type="character" w:customStyle="1" w:styleId="WW8Num7z3">
    <w:name w:val="WW8Num7z3"/>
    <w:uiPriority w:val="99"/>
    <w:rsid w:val="004F712F"/>
    <w:rPr>
      <w:rFonts w:ascii="Symbol" w:hAnsi="Symbol"/>
    </w:rPr>
  </w:style>
  <w:style w:type="character" w:customStyle="1" w:styleId="WW8Num7z4">
    <w:name w:val="WW8Num7z4"/>
    <w:uiPriority w:val="99"/>
    <w:rsid w:val="004F712F"/>
    <w:rPr>
      <w:rFonts w:ascii="Courier New" w:hAnsi="Courier New"/>
    </w:rPr>
  </w:style>
  <w:style w:type="character" w:customStyle="1" w:styleId="WW8Num8z0">
    <w:name w:val="WW8Num8z0"/>
    <w:uiPriority w:val="99"/>
    <w:rsid w:val="004F712F"/>
    <w:rPr>
      <w:rFonts w:ascii="Courier New" w:hAnsi="Courier New"/>
    </w:rPr>
  </w:style>
  <w:style w:type="character" w:customStyle="1" w:styleId="WW8Num8z2">
    <w:name w:val="WW8Num8z2"/>
    <w:uiPriority w:val="99"/>
    <w:rsid w:val="004F712F"/>
    <w:rPr>
      <w:rFonts w:ascii="Wingdings" w:hAnsi="Wingdings"/>
    </w:rPr>
  </w:style>
  <w:style w:type="character" w:customStyle="1" w:styleId="WW8Num8z3">
    <w:name w:val="WW8Num8z3"/>
    <w:uiPriority w:val="99"/>
    <w:rsid w:val="004F712F"/>
    <w:rPr>
      <w:rFonts w:ascii="Symbol" w:hAnsi="Symbol"/>
    </w:rPr>
  </w:style>
  <w:style w:type="character" w:customStyle="1" w:styleId="WW8Num8z4">
    <w:name w:val="WW8Num8z4"/>
    <w:uiPriority w:val="99"/>
    <w:rsid w:val="004F712F"/>
    <w:rPr>
      <w:rFonts w:ascii="Courier New" w:hAnsi="Courier New"/>
    </w:rPr>
  </w:style>
  <w:style w:type="character" w:customStyle="1" w:styleId="WW8Num10z0">
    <w:name w:val="WW8Num10z0"/>
    <w:uiPriority w:val="99"/>
    <w:rsid w:val="004F712F"/>
    <w:rPr>
      <w:sz w:val="16"/>
    </w:rPr>
  </w:style>
  <w:style w:type="character" w:customStyle="1" w:styleId="WW8NumSt9z0">
    <w:name w:val="WW8NumSt9z0"/>
    <w:uiPriority w:val="99"/>
    <w:rsid w:val="004F712F"/>
    <w:rPr>
      <w:rFonts w:ascii="Times New Roman" w:hAnsi="Times New Roman"/>
    </w:rPr>
  </w:style>
  <w:style w:type="character" w:customStyle="1" w:styleId="10">
    <w:name w:val="Основной шрифт абзаца1"/>
    <w:uiPriority w:val="99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hAnsi="Times New Roman"/>
      <w:sz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hAnsi="Times New Roman"/>
      <w:sz w:val="24"/>
    </w:rPr>
  </w:style>
  <w:style w:type="character" w:customStyle="1" w:styleId="a5">
    <w:name w:val="Текст выноски Знак"/>
    <w:uiPriority w:val="99"/>
    <w:rsid w:val="004F712F"/>
    <w:rPr>
      <w:rFonts w:ascii="Tahoma" w:hAnsi="Tahoma"/>
      <w:sz w:val="16"/>
    </w:rPr>
  </w:style>
  <w:style w:type="character" w:styleId="a6">
    <w:name w:val="Strong"/>
    <w:uiPriority w:val="22"/>
    <w:qFormat/>
    <w:rsid w:val="004F712F"/>
    <w:rPr>
      <w:rFonts w:cs="Times New Roman"/>
      <w:b/>
    </w:rPr>
  </w:style>
  <w:style w:type="character" w:customStyle="1" w:styleId="xdtextbox1">
    <w:name w:val="xdtextbox1"/>
    <w:uiPriority w:val="99"/>
    <w:rsid w:val="004F712F"/>
    <w:rPr>
      <w:color w:val="auto"/>
      <w:shd w:val="clear" w:color="auto" w:fill="FFFFFF"/>
    </w:rPr>
  </w:style>
  <w:style w:type="character" w:customStyle="1" w:styleId="12">
    <w:name w:val="Заголовок 1 Знак"/>
    <w:uiPriority w:val="99"/>
    <w:rsid w:val="004F712F"/>
    <w:rPr>
      <w:rFonts w:ascii="Times New Roman" w:hAnsi="Times New Roman"/>
      <w:b/>
      <w:sz w:val="28"/>
      <w:lang w:val="en-US"/>
    </w:rPr>
  </w:style>
  <w:style w:type="paragraph" w:customStyle="1" w:styleId="13">
    <w:name w:val="Заголовок1"/>
    <w:basedOn w:val="a"/>
    <w:next w:val="a7"/>
    <w:uiPriority w:val="99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aliases w:val="Знак Знак Знак"/>
    <w:basedOn w:val="a"/>
    <w:link w:val="a8"/>
    <w:uiPriority w:val="99"/>
    <w:rsid w:val="004F712F"/>
    <w:pPr>
      <w:spacing w:after="120"/>
    </w:pPr>
  </w:style>
  <w:style w:type="character" w:customStyle="1" w:styleId="a8">
    <w:name w:val="Основной текст Знак"/>
    <w:aliases w:val="Знак Знак Знак Знак"/>
    <w:link w:val="a7"/>
    <w:uiPriority w:val="99"/>
    <w:locked/>
    <w:rsid w:val="002D3D62"/>
    <w:rPr>
      <w:rFonts w:cs="Calibri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4F712F"/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basedOn w:val="a"/>
    <w:uiPriority w:val="34"/>
    <w:qFormat/>
    <w:rsid w:val="004F712F"/>
    <w:pPr>
      <w:ind w:left="720"/>
    </w:pPr>
  </w:style>
  <w:style w:type="paragraph" w:customStyle="1" w:styleId="ConsPlusNormal">
    <w:name w:val="ConsPlusNormal"/>
    <w:uiPriority w:val="99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,Знак10"/>
    <w:basedOn w:val="a"/>
    <w:link w:val="16"/>
    <w:uiPriority w:val="99"/>
    <w:rsid w:val="004F712F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aliases w:val="ВерхКолонтитул Знак1,Знак10 Знак"/>
    <w:link w:val="ab"/>
    <w:uiPriority w:val="99"/>
    <w:semiHidden/>
    <w:rsid w:val="00747240"/>
    <w:rPr>
      <w:rFonts w:cs="Calibri"/>
      <w:sz w:val="24"/>
      <w:szCs w:val="24"/>
      <w:lang w:eastAsia="ar-SA"/>
    </w:rPr>
  </w:style>
  <w:style w:type="paragraph" w:styleId="ac">
    <w:name w:val="footer"/>
    <w:basedOn w:val="a"/>
    <w:link w:val="17"/>
    <w:uiPriority w:val="99"/>
    <w:rsid w:val="004F712F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link w:val="ac"/>
    <w:uiPriority w:val="99"/>
    <w:semiHidden/>
    <w:rsid w:val="00747240"/>
    <w:rPr>
      <w:rFonts w:cs="Calibri"/>
      <w:sz w:val="24"/>
      <w:szCs w:val="24"/>
      <w:lang w:eastAsia="ar-SA"/>
    </w:rPr>
  </w:style>
  <w:style w:type="paragraph" w:styleId="ad">
    <w:name w:val="Balloon Text"/>
    <w:basedOn w:val="a"/>
    <w:link w:val="18"/>
    <w:uiPriority w:val="99"/>
    <w:rsid w:val="004F712F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d"/>
    <w:uiPriority w:val="99"/>
    <w:semiHidden/>
    <w:rsid w:val="00747240"/>
    <w:rPr>
      <w:rFonts w:cs="Calibri"/>
      <w:sz w:val="0"/>
      <w:szCs w:val="0"/>
      <w:lang w:eastAsia="ar-SA"/>
    </w:rPr>
  </w:style>
  <w:style w:type="paragraph" w:customStyle="1" w:styleId="bodytext">
    <w:name w:val="bodytext"/>
    <w:basedOn w:val="a"/>
    <w:uiPriority w:val="99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0">
    <w:name w:val="Основной текст с отступом 21"/>
    <w:basedOn w:val="a"/>
    <w:uiPriority w:val="99"/>
    <w:rsid w:val="004F712F"/>
    <w:pPr>
      <w:widowControl w:val="0"/>
      <w:overflowPunct w:val="0"/>
      <w:autoSpaceDE w:val="0"/>
      <w:ind w:left="426" w:hanging="426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uiPriority w:val="99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uiPriority w:val="99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99"/>
    <w:locked/>
    <w:rsid w:val="00927B1F"/>
    <w:rPr>
      <w:rFonts w:ascii="Cambria" w:hAnsi="Cambria"/>
      <w:b/>
      <w:kern w:val="28"/>
      <w:sz w:val="32"/>
      <w:lang w:eastAsia="ar-SA" w:bidi="ar-SA"/>
    </w:rPr>
  </w:style>
  <w:style w:type="character" w:styleId="af2">
    <w:name w:val="Hyperlink"/>
    <w:uiPriority w:val="99"/>
    <w:rsid w:val="00B84C62"/>
    <w:rPr>
      <w:rFonts w:cs="Times New Roman"/>
      <w:color w:val="0000FF"/>
      <w:u w:val="single"/>
    </w:rPr>
  </w:style>
  <w:style w:type="character" w:customStyle="1" w:styleId="header-user-name">
    <w:name w:val="header-user-name"/>
    <w:uiPriority w:val="99"/>
    <w:rsid w:val="009E5635"/>
  </w:style>
  <w:style w:type="paragraph" w:customStyle="1" w:styleId="p10">
    <w:name w:val="p10"/>
    <w:basedOn w:val="a"/>
    <w:uiPriority w:val="99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uiPriority w:val="99"/>
    <w:rsid w:val="00C071A1"/>
  </w:style>
  <w:style w:type="paragraph" w:customStyle="1" w:styleId="p11">
    <w:name w:val="p11"/>
    <w:basedOn w:val="a"/>
    <w:uiPriority w:val="99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???????"/>
    <w:uiPriority w:val="99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hAnsi="Lucida Sans Unicode"/>
      <w:color w:val="FFFFFF"/>
      <w:sz w:val="48"/>
      <w:szCs w:val="48"/>
    </w:rPr>
  </w:style>
  <w:style w:type="paragraph" w:customStyle="1" w:styleId="19">
    <w:name w:val="Обычный1"/>
    <w:link w:val="Normal"/>
    <w:uiPriority w:val="99"/>
    <w:rsid w:val="00A927BB"/>
    <w:pPr>
      <w:spacing w:before="100" w:after="100"/>
    </w:pPr>
    <w:rPr>
      <w:sz w:val="24"/>
    </w:rPr>
  </w:style>
  <w:style w:type="character" w:customStyle="1" w:styleId="Normal">
    <w:name w:val="Normal Знак"/>
    <w:link w:val="19"/>
    <w:uiPriority w:val="99"/>
    <w:locked/>
    <w:rsid w:val="00A927BB"/>
    <w:rPr>
      <w:snapToGrid w:val="0"/>
      <w:sz w:val="24"/>
    </w:rPr>
  </w:style>
  <w:style w:type="character" w:customStyle="1" w:styleId="22">
    <w:name w:val="Основной текст (2)"/>
    <w:uiPriority w:val="99"/>
    <w:rsid w:val="00ED6DD3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1">
    <w:name w:val="Основной текст4"/>
    <w:basedOn w:val="a"/>
    <w:uiPriority w:val="99"/>
    <w:rsid w:val="00ED6DD3"/>
    <w:pPr>
      <w:widowControl w:val="0"/>
      <w:shd w:val="clear" w:color="auto" w:fill="FFFFFF"/>
      <w:suppressAutoHyphens w:val="0"/>
      <w:spacing w:line="24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paragraph" w:styleId="23">
    <w:name w:val="Body Text Indent 2"/>
    <w:basedOn w:val="a"/>
    <w:link w:val="24"/>
    <w:uiPriority w:val="99"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5D3BAD"/>
    <w:rPr>
      <w:rFonts w:cs="Calibri"/>
      <w:sz w:val="24"/>
      <w:szCs w:val="24"/>
      <w:lang w:eastAsia="ar-SA" w:bidi="ar-SA"/>
    </w:rPr>
  </w:style>
  <w:style w:type="paragraph" w:styleId="25">
    <w:name w:val="toc 2"/>
    <w:basedOn w:val="a"/>
    <w:next w:val="a"/>
    <w:autoRedefine/>
    <w:uiPriority w:val="99"/>
    <w:rsid w:val="000C4AE0"/>
    <w:pPr>
      <w:tabs>
        <w:tab w:val="right" w:leader="underscore" w:pos="9910"/>
      </w:tabs>
      <w:spacing w:before="240"/>
      <w:ind w:left="284" w:firstLine="0"/>
      <w:contextualSpacing/>
      <w:jc w:val="left"/>
    </w:pPr>
    <w:rPr>
      <w:rFonts w:ascii="Calibri" w:hAnsi="Calibri"/>
      <w:b/>
      <w:bCs/>
      <w:sz w:val="20"/>
      <w:szCs w:val="20"/>
    </w:rPr>
  </w:style>
  <w:style w:type="paragraph" w:styleId="af5">
    <w:name w:val="Normal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a">
    <w:name w:val="Стиль таблицы1"/>
    <w:basedOn w:val="af3"/>
    <w:uiPriority w:val="99"/>
    <w:rsid w:val="005D3BAD"/>
    <w:tblPr/>
    <w:tblStylePr w:type="firstRow">
      <w:rPr>
        <w:rFonts w:cs="Times New Roman"/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link w:val="1b"/>
    <w:uiPriority w:val="99"/>
    <w:locked/>
    <w:rsid w:val="005D3BAD"/>
    <w:rPr>
      <w:rFonts w:cs="Times New Roman"/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6"/>
    <w:uiPriority w:val="99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uiPriority w:val="99"/>
    <w:rsid w:val="005D3BAD"/>
    <w:rPr>
      <w:rFonts w:cs="Times New Roman"/>
    </w:rPr>
  </w:style>
  <w:style w:type="paragraph" w:customStyle="1" w:styleId="af7">
    <w:name w:val="Содержимое врезки"/>
    <w:basedOn w:val="a7"/>
    <w:uiPriority w:val="99"/>
    <w:rsid w:val="00670D60"/>
    <w:pPr>
      <w:spacing w:after="0"/>
      <w:jc w:val="center"/>
    </w:pPr>
    <w:rPr>
      <w:rFonts w:cs="Times New Roman"/>
      <w:b/>
      <w:sz w:val="22"/>
    </w:rPr>
  </w:style>
  <w:style w:type="paragraph" w:styleId="26">
    <w:name w:val="Body Text 2"/>
    <w:basedOn w:val="a"/>
    <w:link w:val="27"/>
    <w:uiPriority w:val="99"/>
    <w:rsid w:val="002D3D62"/>
    <w:pPr>
      <w:spacing w:after="120" w:line="480" w:lineRule="auto"/>
    </w:pPr>
  </w:style>
  <w:style w:type="character" w:customStyle="1" w:styleId="27">
    <w:name w:val="Основной текст 2 Знак"/>
    <w:link w:val="26"/>
    <w:uiPriority w:val="99"/>
    <w:locked/>
    <w:rsid w:val="002D3D62"/>
    <w:rPr>
      <w:rFonts w:cs="Calibri"/>
      <w:sz w:val="24"/>
      <w:szCs w:val="24"/>
      <w:lang w:eastAsia="ar-SA" w:bidi="ar-SA"/>
    </w:rPr>
  </w:style>
  <w:style w:type="paragraph" w:customStyle="1" w:styleId="Preformat">
    <w:name w:val="Preformat"/>
    <w:uiPriority w:val="99"/>
    <w:rsid w:val="002D3D62"/>
    <w:rPr>
      <w:rFonts w:ascii="Courier New" w:hAnsi="Courier New"/>
    </w:rPr>
  </w:style>
  <w:style w:type="paragraph" w:styleId="af8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9"/>
    <w:uiPriority w:val="99"/>
    <w:rsid w:val="002D3D62"/>
    <w:pPr>
      <w:suppressAutoHyphens w:val="0"/>
    </w:pPr>
    <w:rPr>
      <w:rFonts w:cs="Times New Roman"/>
      <w:sz w:val="20"/>
      <w:szCs w:val="20"/>
      <w:lang w:eastAsia="ru-RU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8"/>
    <w:uiPriority w:val="99"/>
    <w:locked/>
    <w:rsid w:val="002D3D62"/>
    <w:rPr>
      <w:rFonts w:cs="Times New Roman"/>
    </w:rPr>
  </w:style>
  <w:style w:type="character" w:styleId="afa">
    <w:name w:val="footnote reference"/>
    <w:uiPriority w:val="99"/>
    <w:rsid w:val="002D3D62"/>
    <w:rPr>
      <w:rFonts w:cs="Times New Roman"/>
      <w:vertAlign w:val="superscript"/>
    </w:rPr>
  </w:style>
  <w:style w:type="paragraph" w:styleId="31">
    <w:name w:val="Body Text 3"/>
    <w:basedOn w:val="a"/>
    <w:link w:val="32"/>
    <w:uiPriority w:val="99"/>
    <w:rsid w:val="002D3D62"/>
    <w:pPr>
      <w:suppressAutoHyphens w:val="0"/>
      <w:spacing w:after="12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2D3D62"/>
    <w:rPr>
      <w:rFonts w:cs="Times New Roman"/>
      <w:sz w:val="16"/>
      <w:szCs w:val="16"/>
    </w:rPr>
  </w:style>
  <w:style w:type="paragraph" w:styleId="afb">
    <w:name w:val="Plain Text"/>
    <w:basedOn w:val="a"/>
    <w:link w:val="afc"/>
    <w:uiPriority w:val="99"/>
    <w:rsid w:val="002D3D62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link w:val="afb"/>
    <w:uiPriority w:val="99"/>
    <w:locked/>
    <w:rsid w:val="002D3D62"/>
    <w:rPr>
      <w:rFonts w:ascii="Courier New" w:hAnsi="Courier New" w:cs="Courier New"/>
    </w:rPr>
  </w:style>
  <w:style w:type="character" w:customStyle="1" w:styleId="afd">
    <w:name w:val="Основной текст с отступом Знак"/>
    <w:link w:val="afe"/>
    <w:uiPriority w:val="99"/>
    <w:locked/>
    <w:rsid w:val="002D3D62"/>
    <w:rPr>
      <w:rFonts w:cs="Times New Roman"/>
      <w:sz w:val="24"/>
      <w:szCs w:val="24"/>
    </w:rPr>
  </w:style>
  <w:style w:type="paragraph" w:styleId="afe">
    <w:name w:val="Body Text Indent"/>
    <w:basedOn w:val="a"/>
    <w:link w:val="afd"/>
    <w:uiPriority w:val="99"/>
    <w:rsid w:val="002D3D62"/>
    <w:pPr>
      <w:suppressAutoHyphens w:val="0"/>
      <w:spacing w:after="120"/>
      <w:ind w:left="283"/>
    </w:pPr>
    <w:rPr>
      <w:rFonts w:cs="Times New Roman"/>
      <w:lang w:eastAsia="ru-RU"/>
    </w:rPr>
  </w:style>
  <w:style w:type="character" w:customStyle="1" w:styleId="BodyTextIndentChar1">
    <w:name w:val="Body Text Indent Char1"/>
    <w:uiPriority w:val="99"/>
    <w:semiHidden/>
    <w:rsid w:val="00747240"/>
    <w:rPr>
      <w:rFonts w:cs="Calibri"/>
      <w:sz w:val="24"/>
      <w:szCs w:val="24"/>
      <w:lang w:eastAsia="ar-SA"/>
    </w:rPr>
  </w:style>
  <w:style w:type="character" w:customStyle="1" w:styleId="1c">
    <w:name w:val="Основной текст с отступом Знак1"/>
    <w:uiPriority w:val="99"/>
    <w:semiHidden/>
    <w:rsid w:val="002D3D62"/>
    <w:rPr>
      <w:rFonts w:cs="Calibri"/>
      <w:sz w:val="24"/>
      <w:szCs w:val="24"/>
      <w:lang w:eastAsia="ar-SA" w:bidi="ar-SA"/>
    </w:rPr>
  </w:style>
  <w:style w:type="paragraph" w:styleId="aff">
    <w:name w:val="No Spacing"/>
    <w:uiPriority w:val="99"/>
    <w:qFormat/>
    <w:rsid w:val="002D3D62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0">
    <w:name w:val="Дата Знак"/>
    <w:link w:val="aff1"/>
    <w:uiPriority w:val="99"/>
    <w:locked/>
    <w:rsid w:val="002D3D62"/>
    <w:rPr>
      <w:rFonts w:cs="Times New Roman"/>
      <w:sz w:val="24"/>
    </w:rPr>
  </w:style>
  <w:style w:type="paragraph" w:styleId="aff1">
    <w:name w:val="Date"/>
    <w:basedOn w:val="a"/>
    <w:next w:val="a"/>
    <w:link w:val="aff0"/>
    <w:uiPriority w:val="99"/>
    <w:rsid w:val="002D3D62"/>
    <w:pPr>
      <w:suppressAutoHyphens w:val="0"/>
      <w:spacing w:after="60"/>
    </w:pPr>
    <w:rPr>
      <w:rFonts w:cs="Times New Roman"/>
      <w:szCs w:val="20"/>
      <w:lang w:eastAsia="ru-RU"/>
    </w:rPr>
  </w:style>
  <w:style w:type="character" w:customStyle="1" w:styleId="DateChar1">
    <w:name w:val="Date Char1"/>
    <w:uiPriority w:val="99"/>
    <w:semiHidden/>
    <w:rsid w:val="00747240"/>
    <w:rPr>
      <w:rFonts w:cs="Calibri"/>
      <w:sz w:val="24"/>
      <w:szCs w:val="24"/>
      <w:lang w:eastAsia="ar-SA"/>
    </w:rPr>
  </w:style>
  <w:style w:type="character" w:customStyle="1" w:styleId="1d">
    <w:name w:val="Дата Знак1"/>
    <w:uiPriority w:val="99"/>
    <w:rsid w:val="002D3D62"/>
    <w:rPr>
      <w:rFonts w:cs="Calibri"/>
      <w:sz w:val="24"/>
      <w:szCs w:val="24"/>
      <w:lang w:eastAsia="ar-SA" w:bidi="ar-SA"/>
    </w:rPr>
  </w:style>
  <w:style w:type="paragraph" w:customStyle="1" w:styleId="ConsNonformat">
    <w:name w:val="ConsNonformat"/>
    <w:uiPriority w:val="99"/>
    <w:rsid w:val="002D3D6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28">
    <w:name w:val="Обычный2"/>
    <w:uiPriority w:val="99"/>
    <w:rsid w:val="002D3D62"/>
    <w:pPr>
      <w:widowControl w:val="0"/>
    </w:pPr>
  </w:style>
  <w:style w:type="paragraph" w:customStyle="1" w:styleId="aff2">
    <w:name w:val="Иллюстрация"/>
    <w:uiPriority w:val="99"/>
    <w:rsid w:val="002D3D62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character" w:customStyle="1" w:styleId="33">
    <w:name w:val="Основной текст с отступом 3 Знак"/>
    <w:link w:val="34"/>
    <w:uiPriority w:val="99"/>
    <w:locked/>
    <w:rsid w:val="002D3D62"/>
    <w:rPr>
      <w:rFonts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2D3D62"/>
    <w:pPr>
      <w:suppressAutoHyphens w:val="0"/>
      <w:spacing w:after="120"/>
      <w:ind w:left="283"/>
    </w:pPr>
    <w:rPr>
      <w:rFonts w:cs="Times New Roman"/>
      <w:sz w:val="16"/>
      <w:szCs w:val="16"/>
      <w:lang w:eastAsia="ru-RU"/>
    </w:rPr>
  </w:style>
  <w:style w:type="character" w:customStyle="1" w:styleId="BodyTextIndent3Char1">
    <w:name w:val="Body Text Indent 3 Char1"/>
    <w:uiPriority w:val="99"/>
    <w:semiHidden/>
    <w:rsid w:val="00747240"/>
    <w:rPr>
      <w:rFonts w:cs="Calibri"/>
      <w:sz w:val="16"/>
      <w:szCs w:val="16"/>
      <w:lang w:eastAsia="ar-SA"/>
    </w:rPr>
  </w:style>
  <w:style w:type="character" w:customStyle="1" w:styleId="310">
    <w:name w:val="Основной текст с отступом 3 Знак1"/>
    <w:uiPriority w:val="99"/>
    <w:semiHidden/>
    <w:rsid w:val="002D3D62"/>
    <w:rPr>
      <w:rFonts w:cs="Calibri"/>
      <w:sz w:val="16"/>
      <w:szCs w:val="16"/>
      <w:lang w:eastAsia="ar-SA" w:bidi="ar-SA"/>
    </w:rPr>
  </w:style>
  <w:style w:type="character" w:customStyle="1" w:styleId="HTML">
    <w:name w:val="Стандартный HTML Знак"/>
    <w:link w:val="HTML0"/>
    <w:uiPriority w:val="99"/>
    <w:locked/>
    <w:rsid w:val="002D3D62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D3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semiHidden/>
    <w:rsid w:val="00747240"/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uiPriority w:val="99"/>
    <w:semiHidden/>
    <w:rsid w:val="002D3D62"/>
    <w:rPr>
      <w:rFonts w:ascii="Consolas" w:hAnsi="Consolas" w:cs="Calibri"/>
      <w:lang w:eastAsia="ar-SA" w:bidi="ar-SA"/>
    </w:rPr>
  </w:style>
  <w:style w:type="paragraph" w:customStyle="1" w:styleId="ConsPlusTitle">
    <w:name w:val="ConsPlusTitle"/>
    <w:uiPriority w:val="99"/>
    <w:rsid w:val="002D3D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R1">
    <w:name w:val="FR1"/>
    <w:uiPriority w:val="99"/>
    <w:rsid w:val="002D3D62"/>
    <w:pPr>
      <w:widowControl w:val="0"/>
      <w:autoSpaceDE w:val="0"/>
      <w:autoSpaceDN w:val="0"/>
      <w:spacing w:before="400"/>
      <w:jc w:val="center"/>
    </w:pPr>
    <w:rPr>
      <w:b/>
      <w:bCs/>
      <w:sz w:val="36"/>
      <w:szCs w:val="36"/>
    </w:rPr>
  </w:style>
  <w:style w:type="paragraph" w:customStyle="1" w:styleId="ConsTitle">
    <w:name w:val="ConsTitle"/>
    <w:uiPriority w:val="99"/>
    <w:rsid w:val="002D3D62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uiPriority w:val="99"/>
    <w:rsid w:val="002D3D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311">
    <w:name w:val="Основной текст 31"/>
    <w:basedOn w:val="a"/>
    <w:uiPriority w:val="99"/>
    <w:rsid w:val="002D3D62"/>
    <w:pPr>
      <w:widowControl w:val="0"/>
      <w:spacing w:after="120"/>
    </w:pPr>
    <w:rPr>
      <w:kern w:val="1"/>
      <w:sz w:val="16"/>
      <w:szCs w:val="16"/>
    </w:rPr>
  </w:style>
  <w:style w:type="paragraph" w:styleId="1e">
    <w:name w:val="toc 1"/>
    <w:basedOn w:val="a"/>
    <w:next w:val="a"/>
    <w:autoRedefine/>
    <w:uiPriority w:val="99"/>
    <w:rsid w:val="000C4AE0"/>
    <w:pPr>
      <w:tabs>
        <w:tab w:val="right" w:leader="underscore" w:pos="9910"/>
      </w:tabs>
      <w:spacing w:before="360"/>
      <w:ind w:firstLine="0"/>
      <w:contextualSpacing/>
      <w:jc w:val="left"/>
    </w:pPr>
    <w:rPr>
      <w:rFonts w:ascii="Cambria" w:hAnsi="Cambria"/>
      <w:b/>
      <w:bCs/>
      <w:caps/>
    </w:rPr>
  </w:style>
  <w:style w:type="character" w:customStyle="1" w:styleId="postbody1">
    <w:name w:val="postbody1"/>
    <w:uiPriority w:val="99"/>
    <w:rsid w:val="002D3D62"/>
    <w:rPr>
      <w:rFonts w:cs="Times New Roman"/>
      <w:sz w:val="20"/>
      <w:szCs w:val="20"/>
    </w:rPr>
  </w:style>
  <w:style w:type="paragraph" w:customStyle="1" w:styleId="211">
    <w:name w:val="Основной текст 21"/>
    <w:basedOn w:val="a"/>
    <w:uiPriority w:val="99"/>
    <w:rsid w:val="002D3D62"/>
    <w:pPr>
      <w:suppressAutoHyphens w:val="0"/>
      <w:ind w:firstLine="567"/>
    </w:pPr>
    <w:rPr>
      <w:rFonts w:cs="Times New Roman"/>
      <w:sz w:val="20"/>
      <w:szCs w:val="20"/>
      <w:lang w:eastAsia="ru-RU"/>
    </w:rPr>
  </w:style>
  <w:style w:type="paragraph" w:customStyle="1" w:styleId="aff3">
    <w:name w:val="Вставка"/>
    <w:basedOn w:val="a"/>
    <w:uiPriority w:val="99"/>
    <w:rsid w:val="002D3D62"/>
    <w:pPr>
      <w:pBdr>
        <w:top w:val="single" w:sz="18" w:space="1" w:color="A3A284"/>
        <w:bottom w:val="single" w:sz="18" w:space="1" w:color="A3A284"/>
      </w:pBdr>
      <w:shd w:val="clear" w:color="auto" w:fill="F5F4E4"/>
      <w:suppressAutoHyphens w:val="0"/>
      <w:spacing w:before="120" w:after="360"/>
      <w:ind w:firstLine="284"/>
      <w:contextualSpacing/>
    </w:pPr>
    <w:rPr>
      <w:rFonts w:ascii="Trebuchet MS" w:hAnsi="Trebuchet MS" w:cs="Arial"/>
      <w:bCs/>
      <w:color w:val="000000"/>
      <w:sz w:val="20"/>
      <w:szCs w:val="20"/>
      <w:lang w:eastAsia="ru-RU"/>
    </w:rPr>
  </w:style>
  <w:style w:type="paragraph" w:customStyle="1" w:styleId="aff4">
    <w:name w:val="Глава"/>
    <w:basedOn w:val="a"/>
    <w:uiPriority w:val="99"/>
    <w:rsid w:val="002D3D62"/>
    <w:pPr>
      <w:tabs>
        <w:tab w:val="num" w:pos="1440"/>
      </w:tabs>
      <w:suppressAutoHyphens w:val="0"/>
      <w:spacing w:after="80"/>
      <w:ind w:left="1440" w:hanging="360"/>
    </w:pPr>
    <w:rPr>
      <w:rFonts w:cs="Times New Roman"/>
      <w:b/>
      <w:bCs/>
      <w:sz w:val="32"/>
      <w:szCs w:val="32"/>
      <w:lang w:eastAsia="ru-RU"/>
    </w:rPr>
  </w:style>
  <w:style w:type="paragraph" w:customStyle="1" w:styleId="aff5">
    <w:name w:val="Знак"/>
    <w:basedOn w:val="a"/>
    <w:uiPriority w:val="99"/>
    <w:rsid w:val="002D3D62"/>
    <w:pPr>
      <w:suppressAutoHyphens w:val="0"/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p2">
    <w:name w:val="p2"/>
    <w:basedOn w:val="a"/>
    <w:uiPriority w:val="99"/>
    <w:rsid w:val="002D3D62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aff6">
    <w:name w:val="Внутренний адрес"/>
    <w:basedOn w:val="a"/>
    <w:uiPriority w:val="99"/>
    <w:rsid w:val="002D3D62"/>
    <w:pPr>
      <w:suppressAutoHyphens w:val="0"/>
    </w:pPr>
    <w:rPr>
      <w:rFonts w:cs="Times New Roman"/>
      <w:sz w:val="28"/>
      <w:szCs w:val="20"/>
      <w:lang w:val="en-US" w:eastAsia="ru-RU"/>
    </w:rPr>
  </w:style>
  <w:style w:type="paragraph" w:customStyle="1" w:styleId="220">
    <w:name w:val="Основной текст с отступом 22"/>
    <w:basedOn w:val="a"/>
    <w:uiPriority w:val="99"/>
    <w:rsid w:val="002D3D62"/>
    <w:pPr>
      <w:widowControl w:val="0"/>
      <w:ind w:left="360"/>
    </w:pPr>
    <w:rPr>
      <w:rFonts w:cs="Times New Roman"/>
      <w:i/>
      <w:iCs/>
      <w:kern w:val="1"/>
      <w:sz w:val="28"/>
    </w:rPr>
  </w:style>
  <w:style w:type="paragraph" w:customStyle="1" w:styleId="320">
    <w:name w:val="Основной текст 32"/>
    <w:basedOn w:val="a"/>
    <w:uiPriority w:val="99"/>
    <w:rsid w:val="002D3D62"/>
    <w:pPr>
      <w:widowControl w:val="0"/>
      <w:spacing w:after="120"/>
    </w:pPr>
    <w:rPr>
      <w:kern w:val="1"/>
      <w:sz w:val="16"/>
      <w:szCs w:val="16"/>
    </w:rPr>
  </w:style>
  <w:style w:type="paragraph" w:customStyle="1" w:styleId="aff7">
    <w:name w:val="Стиль доклада"/>
    <w:basedOn w:val="a"/>
    <w:uiPriority w:val="99"/>
    <w:rsid w:val="002D3D62"/>
    <w:pPr>
      <w:tabs>
        <w:tab w:val="left" w:pos="709"/>
      </w:tabs>
      <w:suppressAutoHyphens w:val="0"/>
      <w:spacing w:line="360" w:lineRule="auto"/>
      <w:ind w:firstLine="720"/>
    </w:pPr>
    <w:rPr>
      <w:rFonts w:cs="Times New Roman"/>
      <w:sz w:val="28"/>
      <w:szCs w:val="20"/>
      <w:lang w:eastAsia="ru-RU"/>
    </w:rPr>
  </w:style>
  <w:style w:type="character" w:styleId="aff8">
    <w:name w:val="page number"/>
    <w:uiPriority w:val="99"/>
    <w:rsid w:val="002D3D62"/>
    <w:rPr>
      <w:rFonts w:cs="Times New Roman"/>
    </w:rPr>
  </w:style>
  <w:style w:type="character" w:styleId="aff9">
    <w:name w:val="annotation reference"/>
    <w:uiPriority w:val="99"/>
    <w:semiHidden/>
    <w:rsid w:val="00751901"/>
    <w:rPr>
      <w:rFonts w:cs="Times New Roman"/>
      <w:sz w:val="16"/>
      <w:szCs w:val="16"/>
    </w:rPr>
  </w:style>
  <w:style w:type="paragraph" w:styleId="affa">
    <w:name w:val="annotation text"/>
    <w:basedOn w:val="a"/>
    <w:link w:val="affb"/>
    <w:uiPriority w:val="99"/>
    <w:semiHidden/>
    <w:rsid w:val="00751901"/>
    <w:rPr>
      <w:sz w:val="20"/>
      <w:szCs w:val="20"/>
    </w:rPr>
  </w:style>
  <w:style w:type="character" w:customStyle="1" w:styleId="affb">
    <w:name w:val="Текст примечания Знак"/>
    <w:link w:val="affa"/>
    <w:uiPriority w:val="99"/>
    <w:semiHidden/>
    <w:locked/>
    <w:rsid w:val="00751901"/>
    <w:rPr>
      <w:rFonts w:cs="Calibri"/>
      <w:lang w:eastAsia="ar-SA" w:bidi="ar-SA"/>
    </w:rPr>
  </w:style>
  <w:style w:type="paragraph" w:styleId="affc">
    <w:name w:val="annotation subject"/>
    <w:basedOn w:val="affa"/>
    <w:next w:val="affa"/>
    <w:link w:val="affd"/>
    <w:uiPriority w:val="99"/>
    <w:semiHidden/>
    <w:rsid w:val="00751901"/>
    <w:rPr>
      <w:b/>
      <w:bCs/>
    </w:rPr>
  </w:style>
  <w:style w:type="character" w:customStyle="1" w:styleId="affd">
    <w:name w:val="Тема примечания Знак"/>
    <w:link w:val="affc"/>
    <w:uiPriority w:val="99"/>
    <w:semiHidden/>
    <w:locked/>
    <w:rsid w:val="00751901"/>
    <w:rPr>
      <w:rFonts w:cs="Calibri"/>
      <w:b/>
      <w:bCs/>
      <w:lang w:eastAsia="ar-SA" w:bidi="ar-SA"/>
    </w:rPr>
  </w:style>
  <w:style w:type="paragraph" w:customStyle="1" w:styleId="35">
    <w:name w:val="Обычный3"/>
    <w:uiPriority w:val="99"/>
    <w:rsid w:val="000F4563"/>
    <w:pPr>
      <w:widowControl w:val="0"/>
      <w:suppressAutoHyphens/>
      <w:overflowPunct w:val="0"/>
      <w:autoSpaceDE w:val="0"/>
    </w:pPr>
    <w:rPr>
      <w:lang w:eastAsia="ar-SA"/>
    </w:rPr>
  </w:style>
  <w:style w:type="paragraph" w:customStyle="1" w:styleId="affe">
    <w:name w:val="Абзац"/>
    <w:basedOn w:val="a"/>
    <w:uiPriority w:val="99"/>
    <w:rsid w:val="00866CE1"/>
    <w:pPr>
      <w:widowControl w:val="0"/>
      <w:spacing w:line="380" w:lineRule="exact"/>
      <w:ind w:firstLine="567"/>
    </w:pPr>
    <w:rPr>
      <w:rFonts w:cs="Times New Roman"/>
      <w:kern w:val="1"/>
    </w:rPr>
  </w:style>
  <w:style w:type="paragraph" w:customStyle="1" w:styleId="OTCHET00">
    <w:name w:val="OTCHET_00"/>
    <w:basedOn w:val="a"/>
    <w:uiPriority w:val="99"/>
    <w:rsid w:val="00866CE1"/>
    <w:pPr>
      <w:widowControl w:val="0"/>
      <w:tabs>
        <w:tab w:val="left" w:pos="709"/>
      </w:tabs>
      <w:spacing w:line="360" w:lineRule="auto"/>
    </w:pPr>
    <w:rPr>
      <w:rFonts w:cs="Times New Roman"/>
      <w:kern w:val="1"/>
      <w:szCs w:val="20"/>
    </w:rPr>
  </w:style>
  <w:style w:type="paragraph" w:customStyle="1" w:styleId="330">
    <w:name w:val="Основной текст с отступом 33"/>
    <w:basedOn w:val="a"/>
    <w:uiPriority w:val="99"/>
    <w:rsid w:val="00EC5E6E"/>
    <w:pPr>
      <w:widowControl w:val="0"/>
      <w:spacing w:after="120"/>
      <w:ind w:left="283"/>
    </w:pPr>
    <w:rPr>
      <w:rFonts w:cs="Times New Roman"/>
      <w:kern w:val="1"/>
      <w:sz w:val="16"/>
      <w:szCs w:val="16"/>
    </w:rPr>
  </w:style>
  <w:style w:type="paragraph" w:customStyle="1" w:styleId="29">
    <w:name w:val="Красная строка2"/>
    <w:basedOn w:val="a7"/>
    <w:uiPriority w:val="99"/>
    <w:rsid w:val="006545D2"/>
    <w:pPr>
      <w:widowControl w:val="0"/>
      <w:ind w:firstLine="210"/>
    </w:pPr>
    <w:rPr>
      <w:rFonts w:cs="Times New Roman"/>
      <w:kern w:val="1"/>
    </w:rPr>
  </w:style>
  <w:style w:type="paragraph" w:customStyle="1" w:styleId="T3">
    <w:name w:val="T3"/>
    <w:basedOn w:val="210"/>
    <w:uiPriority w:val="99"/>
    <w:rsid w:val="006545D2"/>
    <w:pPr>
      <w:keepNext/>
      <w:tabs>
        <w:tab w:val="left" w:pos="-1800"/>
        <w:tab w:val="left" w:pos="567"/>
      </w:tabs>
      <w:overflowPunct/>
      <w:autoSpaceDE/>
      <w:spacing w:before="180" w:after="60" w:line="100" w:lineRule="atLeast"/>
      <w:ind w:left="0" w:firstLine="0"/>
      <w:jc w:val="center"/>
      <w:textAlignment w:val="auto"/>
    </w:pPr>
    <w:rPr>
      <w:rFonts w:cs="Times New Roman"/>
      <w:b/>
      <w:color w:val="000000"/>
      <w:kern w:val="1"/>
      <w:sz w:val="24"/>
      <w:szCs w:val="24"/>
    </w:rPr>
  </w:style>
  <w:style w:type="character" w:customStyle="1" w:styleId="1f">
    <w:name w:val="Знак Знак1"/>
    <w:uiPriority w:val="99"/>
    <w:rsid w:val="00E047DA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ff">
    <w:name w:val="Таблица"/>
    <w:basedOn w:val="a"/>
    <w:uiPriority w:val="99"/>
    <w:rsid w:val="00DC500E"/>
    <w:pPr>
      <w:widowControl w:val="0"/>
    </w:pPr>
    <w:rPr>
      <w:rFonts w:ascii="Tahoma" w:hAnsi="Tahoma" w:cs="Times New Roman"/>
      <w:kern w:val="1"/>
      <w:sz w:val="20"/>
    </w:rPr>
  </w:style>
  <w:style w:type="paragraph" w:customStyle="1" w:styleId="21">
    <w:name w:val="Маркированный список 21"/>
    <w:basedOn w:val="a"/>
    <w:uiPriority w:val="99"/>
    <w:rsid w:val="00DC500E"/>
    <w:pPr>
      <w:widowControl w:val="0"/>
      <w:numPr>
        <w:numId w:val="2"/>
      </w:numPr>
    </w:pPr>
    <w:rPr>
      <w:rFonts w:cs="Times New Roman"/>
      <w:kern w:val="1"/>
    </w:rPr>
  </w:style>
  <w:style w:type="table" w:customStyle="1" w:styleId="1f0">
    <w:name w:val="Сетка таблицы светлая1"/>
    <w:uiPriority w:val="99"/>
    <w:rsid w:val="0045671D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8">
    <w:name w:val="Стиль По ширине Слева:  098 см"/>
    <w:basedOn w:val="a"/>
    <w:autoRedefine/>
    <w:uiPriority w:val="99"/>
    <w:rsid w:val="00F06F00"/>
    <w:rPr>
      <w:rFonts w:cs="Times New Roman"/>
      <w:szCs w:val="20"/>
    </w:rPr>
  </w:style>
  <w:style w:type="paragraph" w:customStyle="1" w:styleId="101">
    <w:name w:val="Стиль Заголовок 1 + Слева:  0 см Первая строка:  1 см междустрочн..."/>
    <w:basedOn w:val="1"/>
    <w:autoRedefine/>
    <w:uiPriority w:val="99"/>
    <w:rsid w:val="008D184F"/>
    <w:pPr>
      <w:spacing w:line="240" w:lineRule="auto"/>
      <w:ind w:left="0" w:firstLine="567"/>
    </w:pPr>
    <w:rPr>
      <w:rFonts w:cs="Times New Roman"/>
      <w:szCs w:val="20"/>
    </w:rPr>
  </w:style>
  <w:style w:type="paragraph" w:customStyle="1" w:styleId="212">
    <w:name w:val="Стиль Заголовок 2 + Первая строка:  1 см"/>
    <w:basedOn w:val="2"/>
    <w:autoRedefine/>
    <w:uiPriority w:val="99"/>
    <w:rsid w:val="008D184F"/>
    <w:pPr>
      <w:ind w:firstLine="567"/>
    </w:pPr>
    <w:rPr>
      <w:bCs/>
      <w:szCs w:val="20"/>
    </w:rPr>
  </w:style>
  <w:style w:type="paragraph" w:customStyle="1" w:styleId="0980">
    <w:name w:val="Стиль полужи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szCs w:val="20"/>
    </w:rPr>
  </w:style>
  <w:style w:type="paragraph" w:customStyle="1" w:styleId="14098005">
    <w:name w:val="Стиль 14 пт Слева:  098 см уплотненный на  005 пт"/>
    <w:basedOn w:val="a"/>
    <w:autoRedefine/>
    <w:uiPriority w:val="99"/>
    <w:rsid w:val="005B724A"/>
    <w:rPr>
      <w:rFonts w:cs="Times New Roman"/>
      <w:spacing w:val="-1"/>
      <w:szCs w:val="20"/>
    </w:rPr>
  </w:style>
  <w:style w:type="paragraph" w:customStyle="1" w:styleId="14098">
    <w:name w:val="Стиль 14 пт полужи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szCs w:val="20"/>
    </w:rPr>
  </w:style>
  <w:style w:type="paragraph" w:customStyle="1" w:styleId="140980">
    <w:name w:val="Стиль 14 пт Черный Слева:  098 см"/>
    <w:basedOn w:val="a"/>
    <w:autoRedefine/>
    <w:uiPriority w:val="99"/>
    <w:rsid w:val="00C5483B"/>
    <w:rPr>
      <w:rFonts w:cs="Times New Roman"/>
      <w:color w:val="000000"/>
      <w:szCs w:val="20"/>
    </w:rPr>
  </w:style>
  <w:style w:type="paragraph" w:customStyle="1" w:styleId="140981">
    <w:name w:val="Стиль 14 пт полужирный Черный По центру Слева:  098 см"/>
    <w:basedOn w:val="a"/>
    <w:autoRedefine/>
    <w:uiPriority w:val="99"/>
    <w:rsid w:val="005B724A"/>
    <w:pPr>
      <w:ind w:left="555"/>
      <w:jc w:val="center"/>
    </w:pPr>
    <w:rPr>
      <w:rFonts w:cs="Times New Roman"/>
      <w:b/>
      <w:bCs/>
      <w:color w:val="000000"/>
      <w:szCs w:val="20"/>
    </w:rPr>
  </w:style>
  <w:style w:type="character" w:styleId="afff0">
    <w:name w:val="Book Title"/>
    <w:uiPriority w:val="99"/>
    <w:qFormat/>
    <w:rsid w:val="008D184F"/>
    <w:rPr>
      <w:rFonts w:cs="Times New Roman"/>
      <w:b/>
      <w:bCs/>
      <w:i/>
      <w:iCs/>
      <w:spacing w:val="5"/>
    </w:rPr>
  </w:style>
  <w:style w:type="paragraph" w:styleId="36">
    <w:name w:val="toc 3"/>
    <w:basedOn w:val="a"/>
    <w:next w:val="a"/>
    <w:autoRedefine/>
    <w:uiPriority w:val="99"/>
    <w:rsid w:val="00D959AF"/>
    <w:pPr>
      <w:tabs>
        <w:tab w:val="right" w:leader="underscore" w:pos="9910"/>
      </w:tabs>
      <w:ind w:left="240" w:firstLine="327"/>
      <w:contextualSpacing/>
    </w:pPr>
    <w:rPr>
      <w:rFonts w:ascii="Calibri" w:hAnsi="Calibri"/>
      <w:sz w:val="20"/>
      <w:szCs w:val="20"/>
    </w:rPr>
  </w:style>
  <w:style w:type="paragraph" w:styleId="42">
    <w:name w:val="toc 4"/>
    <w:basedOn w:val="a"/>
    <w:next w:val="a"/>
    <w:autoRedefine/>
    <w:uiPriority w:val="99"/>
    <w:rsid w:val="008D184F"/>
    <w:pPr>
      <w:ind w:left="48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8D184F"/>
    <w:pPr>
      <w:ind w:left="72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8D184F"/>
    <w:pPr>
      <w:ind w:left="960"/>
      <w:jc w:val="left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8D184F"/>
    <w:pPr>
      <w:ind w:left="12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8D184F"/>
    <w:pPr>
      <w:ind w:left="1440"/>
      <w:jc w:val="left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8D184F"/>
    <w:pPr>
      <w:ind w:left="1680"/>
      <w:jc w:val="left"/>
    </w:pPr>
    <w:rPr>
      <w:rFonts w:ascii="Calibri" w:hAnsi="Calibri"/>
      <w:sz w:val="20"/>
      <w:szCs w:val="20"/>
    </w:rPr>
  </w:style>
  <w:style w:type="paragraph" w:customStyle="1" w:styleId="1f1">
    <w:name w:val="Стиль Заголовок 1 + междустрочный  одинарный"/>
    <w:basedOn w:val="1"/>
    <w:autoRedefine/>
    <w:uiPriority w:val="99"/>
    <w:rsid w:val="005C2683"/>
    <w:pPr>
      <w:spacing w:before="240" w:after="240" w:line="240" w:lineRule="auto"/>
      <w:ind w:left="431" w:firstLine="136"/>
    </w:pPr>
    <w:rPr>
      <w:rFonts w:cs="Times New Roman"/>
      <w:szCs w:val="20"/>
    </w:rPr>
  </w:style>
  <w:style w:type="paragraph" w:customStyle="1" w:styleId="afff1">
    <w:name w:val="быстротабличный"/>
    <w:basedOn w:val="a"/>
    <w:next w:val="a"/>
    <w:qFormat/>
    <w:rsid w:val="00BE45BD"/>
    <w:pPr>
      <w:keepLines/>
      <w:suppressAutoHyphens w:val="0"/>
      <w:ind w:firstLine="0"/>
    </w:pPr>
    <w:rPr>
      <w:rFonts w:cs="Times New Roman"/>
      <w:b/>
      <w:kern w:val="2"/>
      <w:sz w:val="20"/>
      <w:szCs w:val="20"/>
      <w:lang w:eastAsia="en-US"/>
    </w:rPr>
  </w:style>
  <w:style w:type="paragraph" w:customStyle="1" w:styleId="ConsPlusNonformat">
    <w:name w:val="ConsPlusNonformat"/>
    <w:rsid w:val="00233F1C"/>
    <w:pPr>
      <w:widowControl w:val="0"/>
      <w:autoSpaceDE w:val="0"/>
      <w:autoSpaceDN w:val="0"/>
      <w:adjustRightInd w:val="0"/>
      <w:ind w:hanging="357"/>
      <w:jc w:val="both"/>
    </w:pPr>
    <w:rPr>
      <w:rFonts w:ascii="Courier New" w:eastAsia="Calibri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header" Target="header4.xml"/><Relationship Id="rId10" Type="http://schemas.openxmlformats.org/officeDocument/2006/relationships/image" Target="media/image1.jpe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hyperlink" Target="mailto:marketing@isogd.pro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55275-6FDD-47AA-85A9-ED76A5C5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21</Pages>
  <Words>3647</Words>
  <Characters>20789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24388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subject/>
  <dc:creator>НП "ОборонСтрой"</dc:creator>
  <cp:keywords/>
  <dc:description/>
  <cp:lastModifiedBy>HP</cp:lastModifiedBy>
  <cp:revision>46</cp:revision>
  <cp:lastPrinted>2017-11-20T11:05:00Z</cp:lastPrinted>
  <dcterms:created xsi:type="dcterms:W3CDTF">2020-06-02T16:20:00Z</dcterms:created>
  <dcterms:modified xsi:type="dcterms:W3CDTF">2020-11-27T08:21:00Z</dcterms:modified>
</cp:coreProperties>
</file>